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C21914C" w14:textId="77777777" w:rsidR="004B254D" w:rsidRPr="00D113D4" w:rsidRDefault="00B019D0" w:rsidP="004B254D">
      <w:pPr>
        <w:jc w:val="center"/>
        <w:rPr>
          <w:b/>
          <w:sz w:val="22"/>
          <w:szCs w:val="22"/>
        </w:rPr>
      </w:pPr>
      <w:r w:rsidRPr="00D113D4">
        <w:rPr>
          <w:b/>
          <w:sz w:val="22"/>
          <w:szCs w:val="22"/>
        </w:rPr>
        <w:t>ZAPROSZENIE DO ZŁOŻENIA OFERT</w:t>
      </w:r>
      <w:r w:rsidR="009B5B76" w:rsidRPr="00D113D4">
        <w:rPr>
          <w:b/>
          <w:sz w:val="22"/>
          <w:szCs w:val="22"/>
        </w:rPr>
        <w:t>Y CENOWEJ</w:t>
      </w:r>
      <w:r w:rsidR="00214828" w:rsidRPr="00D113D4">
        <w:rPr>
          <w:b/>
          <w:sz w:val="22"/>
          <w:szCs w:val="22"/>
        </w:rPr>
        <w:t xml:space="preserve"> </w:t>
      </w:r>
    </w:p>
    <w:p w14:paraId="1ECFD58C" w14:textId="77777777" w:rsidR="004B254D" w:rsidRPr="00D113D4" w:rsidRDefault="004B254D" w:rsidP="004B254D">
      <w:pPr>
        <w:jc w:val="both"/>
        <w:rPr>
          <w:b/>
          <w:sz w:val="22"/>
          <w:szCs w:val="22"/>
        </w:rPr>
      </w:pPr>
      <w:r w:rsidRPr="00D113D4">
        <w:rPr>
          <w:b/>
          <w:sz w:val="22"/>
          <w:szCs w:val="22"/>
        </w:rPr>
        <w:t xml:space="preserve">    </w:t>
      </w:r>
    </w:p>
    <w:p w14:paraId="57302F65" w14:textId="77777777" w:rsidR="001B0B2B" w:rsidRDefault="001B0B2B" w:rsidP="004B254D">
      <w:pPr>
        <w:jc w:val="both"/>
        <w:rPr>
          <w:sz w:val="22"/>
          <w:szCs w:val="22"/>
        </w:rPr>
      </w:pPr>
    </w:p>
    <w:p w14:paraId="26401388" w14:textId="6944A5C2" w:rsidR="004B254D" w:rsidRPr="00D113D4" w:rsidRDefault="001A333A" w:rsidP="004B254D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IGKM</w:t>
      </w:r>
      <w:r w:rsidRPr="001B0B2B">
        <w:rPr>
          <w:sz w:val="22"/>
          <w:szCs w:val="22"/>
        </w:rPr>
        <w:t>.</w:t>
      </w:r>
      <w:r w:rsidR="004D25AD" w:rsidRPr="001B0B2B">
        <w:rPr>
          <w:sz w:val="22"/>
          <w:szCs w:val="22"/>
        </w:rPr>
        <w:t>70</w:t>
      </w:r>
      <w:r w:rsidR="001B0B2B" w:rsidRPr="001B0B2B">
        <w:rPr>
          <w:sz w:val="22"/>
          <w:szCs w:val="22"/>
        </w:rPr>
        <w:t>21.3</w:t>
      </w:r>
      <w:r w:rsidR="006C5DD5" w:rsidRPr="001B0B2B">
        <w:rPr>
          <w:sz w:val="22"/>
          <w:szCs w:val="22"/>
        </w:rPr>
        <w:t>.</w:t>
      </w:r>
      <w:r w:rsidR="001B0B2B" w:rsidRPr="001B0B2B">
        <w:rPr>
          <w:sz w:val="22"/>
          <w:szCs w:val="22"/>
        </w:rPr>
        <w:t>9.</w:t>
      </w:r>
      <w:r w:rsidR="00F1402F" w:rsidRPr="001B0B2B">
        <w:rPr>
          <w:sz w:val="22"/>
          <w:szCs w:val="22"/>
        </w:rPr>
        <w:t>202</w:t>
      </w:r>
      <w:r w:rsidR="00454D26" w:rsidRPr="001B0B2B">
        <w:rPr>
          <w:sz w:val="22"/>
          <w:szCs w:val="22"/>
        </w:rPr>
        <w:t>5</w:t>
      </w:r>
      <w:r w:rsidRPr="001B0B2B">
        <w:rPr>
          <w:sz w:val="22"/>
          <w:szCs w:val="22"/>
        </w:rPr>
        <w:t xml:space="preserve">                                                    </w:t>
      </w:r>
      <w:r w:rsidR="008354B2" w:rsidRPr="001B0B2B">
        <w:rPr>
          <w:sz w:val="22"/>
          <w:szCs w:val="22"/>
        </w:rPr>
        <w:t xml:space="preserve">                </w:t>
      </w:r>
      <w:r w:rsidR="00454D26" w:rsidRPr="001B0B2B">
        <w:rPr>
          <w:sz w:val="22"/>
          <w:szCs w:val="22"/>
        </w:rPr>
        <w:t xml:space="preserve">         </w:t>
      </w:r>
      <w:r w:rsidR="008354B2" w:rsidRPr="001B0B2B">
        <w:rPr>
          <w:sz w:val="22"/>
          <w:szCs w:val="22"/>
        </w:rPr>
        <w:t xml:space="preserve"> </w:t>
      </w:r>
      <w:r w:rsidR="001B0B2B" w:rsidRPr="001B0B2B">
        <w:rPr>
          <w:sz w:val="22"/>
          <w:szCs w:val="22"/>
        </w:rPr>
        <w:t xml:space="preserve"> </w:t>
      </w:r>
      <w:r w:rsidR="004B254D" w:rsidRPr="00D113D4">
        <w:rPr>
          <w:sz w:val="22"/>
          <w:szCs w:val="22"/>
        </w:rPr>
        <w:t>Poddębice, dnia</w:t>
      </w:r>
      <w:r w:rsidR="00422267">
        <w:rPr>
          <w:sz w:val="22"/>
          <w:szCs w:val="22"/>
        </w:rPr>
        <w:t xml:space="preserve"> </w:t>
      </w:r>
      <w:r w:rsidR="001B0B2B">
        <w:rPr>
          <w:sz w:val="22"/>
          <w:szCs w:val="22"/>
        </w:rPr>
        <w:t>2</w:t>
      </w:r>
      <w:r w:rsidR="00BE4B99">
        <w:rPr>
          <w:sz w:val="22"/>
          <w:szCs w:val="22"/>
        </w:rPr>
        <w:t>5</w:t>
      </w:r>
      <w:r w:rsidR="001B0B2B">
        <w:rPr>
          <w:sz w:val="22"/>
          <w:szCs w:val="22"/>
        </w:rPr>
        <w:t xml:space="preserve"> </w:t>
      </w:r>
      <w:r w:rsidR="00081309">
        <w:rPr>
          <w:sz w:val="22"/>
          <w:szCs w:val="22"/>
        </w:rPr>
        <w:t>sierpnia</w:t>
      </w:r>
      <w:r w:rsidR="00422267">
        <w:rPr>
          <w:sz w:val="22"/>
          <w:szCs w:val="22"/>
        </w:rPr>
        <w:t xml:space="preserve"> </w:t>
      </w:r>
      <w:r w:rsidR="004B254D" w:rsidRPr="00D113D4">
        <w:rPr>
          <w:sz w:val="22"/>
          <w:szCs w:val="22"/>
        </w:rPr>
        <w:t xml:space="preserve"> </w:t>
      </w:r>
      <w:r w:rsidR="00F1402F" w:rsidRPr="00D113D4">
        <w:rPr>
          <w:sz w:val="22"/>
          <w:szCs w:val="22"/>
        </w:rPr>
        <w:t>202</w:t>
      </w:r>
      <w:r w:rsidR="00422267">
        <w:rPr>
          <w:sz w:val="22"/>
          <w:szCs w:val="22"/>
        </w:rPr>
        <w:t>5</w:t>
      </w:r>
      <w:r w:rsidR="004B254D" w:rsidRPr="00D113D4">
        <w:rPr>
          <w:sz w:val="22"/>
          <w:szCs w:val="22"/>
        </w:rPr>
        <w:t xml:space="preserve"> r.</w:t>
      </w:r>
    </w:p>
    <w:p w14:paraId="033A20AD" w14:textId="4E136332" w:rsidR="004B254D" w:rsidRPr="00D113D4" w:rsidRDefault="004B254D" w:rsidP="004B254D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 xml:space="preserve"> </w:t>
      </w:r>
      <w:r w:rsidR="00454D26">
        <w:rPr>
          <w:sz w:val="22"/>
          <w:szCs w:val="22"/>
        </w:rPr>
        <w:t xml:space="preserve">   </w:t>
      </w:r>
    </w:p>
    <w:p w14:paraId="68043F46" w14:textId="77777777" w:rsidR="003F155E" w:rsidRPr="00D113D4" w:rsidRDefault="003F155E" w:rsidP="003F155E">
      <w:pPr>
        <w:jc w:val="both"/>
        <w:rPr>
          <w:color w:val="FF0000"/>
          <w:sz w:val="22"/>
          <w:szCs w:val="22"/>
        </w:rPr>
      </w:pPr>
      <w:r w:rsidRPr="00D113D4">
        <w:rPr>
          <w:color w:val="FF0000"/>
          <w:sz w:val="22"/>
          <w:szCs w:val="22"/>
        </w:rPr>
        <w:t xml:space="preserve"> </w:t>
      </w:r>
    </w:p>
    <w:p w14:paraId="39BBA194" w14:textId="3CC218C9" w:rsidR="00F1402F" w:rsidRPr="00D113D4" w:rsidRDefault="004B254D" w:rsidP="00422267">
      <w:pPr>
        <w:ind w:firstLine="708"/>
        <w:jc w:val="both"/>
        <w:rPr>
          <w:i/>
          <w:sz w:val="22"/>
          <w:szCs w:val="22"/>
        </w:rPr>
      </w:pPr>
      <w:r w:rsidRPr="00D113D4">
        <w:rPr>
          <w:sz w:val="22"/>
          <w:szCs w:val="22"/>
        </w:rPr>
        <w:t>Gmina  Poddębice   z</w:t>
      </w:r>
      <w:r w:rsidR="00B019D0" w:rsidRPr="00D113D4">
        <w:rPr>
          <w:sz w:val="22"/>
          <w:szCs w:val="22"/>
        </w:rPr>
        <w:t>aprasza    do  złożenia   ofert</w:t>
      </w:r>
      <w:r w:rsidR="00205519" w:rsidRPr="00D113D4">
        <w:rPr>
          <w:sz w:val="22"/>
          <w:szCs w:val="22"/>
        </w:rPr>
        <w:t>y</w:t>
      </w:r>
      <w:r w:rsidR="00B019D0" w:rsidRPr="00D113D4">
        <w:rPr>
          <w:sz w:val="22"/>
          <w:szCs w:val="22"/>
        </w:rPr>
        <w:t xml:space="preserve"> </w:t>
      </w:r>
      <w:r w:rsidR="00205519" w:rsidRPr="00D113D4">
        <w:rPr>
          <w:sz w:val="22"/>
          <w:szCs w:val="22"/>
        </w:rPr>
        <w:t>cenowej</w:t>
      </w:r>
      <w:r w:rsidR="00E36CBA" w:rsidRPr="00D113D4">
        <w:rPr>
          <w:sz w:val="22"/>
          <w:szCs w:val="22"/>
        </w:rPr>
        <w:t xml:space="preserve"> na wykonanie </w:t>
      </w:r>
      <w:r w:rsidR="00464558">
        <w:rPr>
          <w:sz w:val="22"/>
          <w:szCs w:val="22"/>
        </w:rPr>
        <w:t xml:space="preserve"> </w:t>
      </w:r>
      <w:r w:rsidR="005B18EA">
        <w:rPr>
          <w:sz w:val="22"/>
          <w:szCs w:val="22"/>
        </w:rPr>
        <w:t>rozbiórk</w:t>
      </w:r>
      <w:r w:rsidR="00BE4B99">
        <w:rPr>
          <w:sz w:val="22"/>
          <w:szCs w:val="22"/>
        </w:rPr>
        <w:t>i</w:t>
      </w:r>
      <w:r w:rsidR="005B18EA">
        <w:rPr>
          <w:sz w:val="22"/>
          <w:szCs w:val="22"/>
        </w:rPr>
        <w:t xml:space="preserve"> i </w:t>
      </w:r>
      <w:r w:rsidR="00464558">
        <w:rPr>
          <w:sz w:val="22"/>
          <w:szCs w:val="22"/>
        </w:rPr>
        <w:t>utylizacj</w:t>
      </w:r>
      <w:r w:rsidR="00BE4B99">
        <w:rPr>
          <w:sz w:val="22"/>
          <w:szCs w:val="22"/>
        </w:rPr>
        <w:t>i</w:t>
      </w:r>
      <w:r w:rsidR="00464558">
        <w:rPr>
          <w:sz w:val="22"/>
          <w:szCs w:val="22"/>
        </w:rPr>
        <w:t xml:space="preserve"> </w:t>
      </w:r>
      <w:r w:rsidR="000C076A">
        <w:rPr>
          <w:sz w:val="22"/>
          <w:szCs w:val="22"/>
        </w:rPr>
        <w:t xml:space="preserve">nawierzchni </w:t>
      </w:r>
      <w:r w:rsidR="00464558">
        <w:rPr>
          <w:sz w:val="22"/>
          <w:szCs w:val="22"/>
        </w:rPr>
        <w:t xml:space="preserve">boiska przy ul. Mickiewicza  </w:t>
      </w:r>
      <w:r w:rsidR="00B1489F">
        <w:rPr>
          <w:sz w:val="22"/>
          <w:szCs w:val="22"/>
        </w:rPr>
        <w:t xml:space="preserve">13 </w:t>
      </w:r>
      <w:r w:rsidR="00464558">
        <w:rPr>
          <w:sz w:val="22"/>
          <w:szCs w:val="22"/>
        </w:rPr>
        <w:t xml:space="preserve">w Poddębicach (dz. Nr 5/8 obręb </w:t>
      </w:r>
      <w:r w:rsidR="00BE4B99">
        <w:rPr>
          <w:sz w:val="22"/>
          <w:szCs w:val="22"/>
        </w:rPr>
        <w:t>6 m. Poddębice</w:t>
      </w:r>
      <w:r w:rsidR="00464558">
        <w:rPr>
          <w:sz w:val="22"/>
          <w:szCs w:val="22"/>
        </w:rPr>
        <w:t>)</w:t>
      </w:r>
    </w:p>
    <w:p w14:paraId="5974A25F" w14:textId="77777777" w:rsidR="00422267" w:rsidRDefault="00422267" w:rsidP="00EE4D99">
      <w:pPr>
        <w:rPr>
          <w:i/>
          <w:sz w:val="22"/>
          <w:szCs w:val="22"/>
        </w:rPr>
      </w:pPr>
    </w:p>
    <w:p w14:paraId="6E326AAD" w14:textId="0CB4EF39" w:rsidR="00EE4D99" w:rsidRPr="00D113D4" w:rsidRDefault="00B019D0" w:rsidP="00EE4D99">
      <w:pPr>
        <w:rPr>
          <w:i/>
          <w:sz w:val="22"/>
          <w:szCs w:val="22"/>
        </w:rPr>
      </w:pPr>
      <w:r w:rsidRPr="00D113D4">
        <w:rPr>
          <w:i/>
          <w:sz w:val="22"/>
          <w:szCs w:val="22"/>
        </w:rPr>
        <w:t>Wartość szacunkowa zamówień</w:t>
      </w:r>
      <w:r w:rsidR="004B254D" w:rsidRPr="00D113D4">
        <w:rPr>
          <w:i/>
          <w:sz w:val="22"/>
          <w:szCs w:val="22"/>
        </w:rPr>
        <w:t xml:space="preserve"> </w:t>
      </w:r>
      <w:r w:rsidR="00D449CB" w:rsidRPr="00D113D4">
        <w:rPr>
          <w:i/>
          <w:sz w:val="22"/>
          <w:szCs w:val="22"/>
        </w:rPr>
        <w:t xml:space="preserve">poniżej kwoty określonej w art.2 ust.1 pkt. 1 ustawy z dnia 11 września 2019 r. - Prawo zamówień publicznych </w:t>
      </w:r>
      <w:r w:rsidR="00EE4D99" w:rsidRPr="00D113D4">
        <w:rPr>
          <w:sz w:val="22"/>
          <w:szCs w:val="22"/>
        </w:rPr>
        <w:t xml:space="preserve"> </w:t>
      </w:r>
      <w:r w:rsidR="0061103A" w:rsidRPr="00D113D4">
        <w:rPr>
          <w:i/>
          <w:sz w:val="22"/>
          <w:szCs w:val="22"/>
        </w:rPr>
        <w:t>( Dz. U. z 202</w:t>
      </w:r>
      <w:r w:rsidR="00422267">
        <w:rPr>
          <w:i/>
          <w:sz w:val="22"/>
          <w:szCs w:val="22"/>
        </w:rPr>
        <w:t>4</w:t>
      </w:r>
      <w:r w:rsidR="0061103A" w:rsidRPr="00D113D4">
        <w:rPr>
          <w:i/>
          <w:sz w:val="22"/>
          <w:szCs w:val="22"/>
        </w:rPr>
        <w:t xml:space="preserve"> r., poz. 1</w:t>
      </w:r>
      <w:r w:rsidR="00422267">
        <w:rPr>
          <w:i/>
          <w:sz w:val="22"/>
          <w:szCs w:val="22"/>
        </w:rPr>
        <w:t xml:space="preserve">320 ze zmianami </w:t>
      </w:r>
      <w:r w:rsidR="00EE4D99" w:rsidRPr="00D113D4">
        <w:rPr>
          <w:i/>
          <w:sz w:val="22"/>
          <w:szCs w:val="22"/>
        </w:rPr>
        <w:t>);</w:t>
      </w:r>
    </w:p>
    <w:p w14:paraId="1F336CBB" w14:textId="77777777" w:rsidR="00EE4D99" w:rsidRPr="00D113D4" w:rsidRDefault="00EE4D99" w:rsidP="00EE4D99">
      <w:pPr>
        <w:rPr>
          <w:sz w:val="22"/>
          <w:szCs w:val="22"/>
        </w:rPr>
      </w:pPr>
    </w:p>
    <w:p w14:paraId="12DEFB68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b/>
          <w:bCs/>
          <w:sz w:val="22"/>
          <w:szCs w:val="22"/>
        </w:rPr>
        <w:t>1. Zamawiający:</w:t>
      </w:r>
    </w:p>
    <w:p w14:paraId="0F5F8479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b/>
          <w:bCs/>
          <w:sz w:val="22"/>
          <w:szCs w:val="22"/>
        </w:rPr>
        <w:t>Gmina Poddębice</w:t>
      </w:r>
    </w:p>
    <w:p w14:paraId="5E69D891" w14:textId="77777777" w:rsidR="006A02EA" w:rsidRPr="00D113D4" w:rsidRDefault="007A58DE" w:rsidP="006A02EA">
      <w:pPr>
        <w:jc w:val="both"/>
        <w:rPr>
          <w:sz w:val="22"/>
          <w:szCs w:val="22"/>
        </w:rPr>
      </w:pPr>
      <w:r w:rsidRPr="00D113D4">
        <w:rPr>
          <w:bCs/>
          <w:sz w:val="22"/>
          <w:szCs w:val="22"/>
        </w:rPr>
        <w:t>Siedziba: 99 -</w:t>
      </w:r>
      <w:r w:rsidR="006A02EA" w:rsidRPr="00D113D4">
        <w:rPr>
          <w:bCs/>
          <w:sz w:val="22"/>
          <w:szCs w:val="22"/>
        </w:rPr>
        <w:t xml:space="preserve"> 200 Poddębice, ul. Łódzka 17/21 </w:t>
      </w:r>
    </w:p>
    <w:p w14:paraId="1DA61EE0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bCs/>
          <w:sz w:val="22"/>
          <w:szCs w:val="22"/>
        </w:rPr>
        <w:t>REGON 7</w:t>
      </w:r>
      <w:r w:rsidR="001057EE" w:rsidRPr="00D113D4">
        <w:rPr>
          <w:bCs/>
          <w:sz w:val="22"/>
          <w:szCs w:val="22"/>
        </w:rPr>
        <w:t>30934387        NIP  828 - 135 - 51 -</w:t>
      </w:r>
      <w:r w:rsidRPr="00D113D4">
        <w:rPr>
          <w:bCs/>
          <w:sz w:val="22"/>
          <w:szCs w:val="22"/>
        </w:rPr>
        <w:t xml:space="preserve"> 00</w:t>
      </w:r>
    </w:p>
    <w:p w14:paraId="08FB35F2" w14:textId="77777777" w:rsidR="006A02EA" w:rsidRPr="00D113D4" w:rsidRDefault="006A02EA" w:rsidP="006A02EA">
      <w:pPr>
        <w:jc w:val="both"/>
        <w:rPr>
          <w:bCs/>
          <w:sz w:val="22"/>
          <w:szCs w:val="22"/>
        </w:rPr>
      </w:pPr>
    </w:p>
    <w:p w14:paraId="28512BBB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b/>
          <w:sz w:val="22"/>
          <w:szCs w:val="22"/>
        </w:rPr>
        <w:t xml:space="preserve">2.Opis przedmiotu zamówienia: </w:t>
      </w:r>
    </w:p>
    <w:p w14:paraId="0D905D31" w14:textId="6687D49D" w:rsidR="00464558" w:rsidRDefault="00381CF1" w:rsidP="00EA3E23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2.1.</w:t>
      </w:r>
      <w:r w:rsidR="00D86DA1">
        <w:rPr>
          <w:sz w:val="22"/>
          <w:szCs w:val="22"/>
        </w:rPr>
        <w:t xml:space="preserve"> </w:t>
      </w:r>
      <w:r w:rsidR="00865F02">
        <w:rPr>
          <w:sz w:val="22"/>
          <w:szCs w:val="22"/>
        </w:rPr>
        <w:t xml:space="preserve">W ramach </w:t>
      </w:r>
      <w:r w:rsidR="00D86DA1">
        <w:rPr>
          <w:sz w:val="22"/>
          <w:szCs w:val="22"/>
        </w:rPr>
        <w:t xml:space="preserve"> </w:t>
      </w:r>
      <w:r w:rsidR="00464558">
        <w:rPr>
          <w:sz w:val="22"/>
          <w:szCs w:val="22"/>
        </w:rPr>
        <w:t>przedmiotu zamówienia należy wykonać:</w:t>
      </w:r>
    </w:p>
    <w:p w14:paraId="3D670BDF" w14:textId="0FBE694E" w:rsidR="00645276" w:rsidRDefault="00F376CC" w:rsidP="00EA3E23">
      <w:pPr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645276">
        <w:rPr>
          <w:sz w:val="22"/>
          <w:szCs w:val="22"/>
        </w:rPr>
        <w:t>demontaż nawierzchni ze sztucznej trawy</w:t>
      </w:r>
      <w:r w:rsidR="00791F27">
        <w:rPr>
          <w:sz w:val="22"/>
          <w:szCs w:val="22"/>
        </w:rPr>
        <w:t xml:space="preserve"> dawnego boiska „ORLIK”;</w:t>
      </w:r>
    </w:p>
    <w:p w14:paraId="563B4417" w14:textId="325219C2" w:rsidR="00464558" w:rsidRDefault="00645276" w:rsidP="00EA3E23">
      <w:pPr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F376CC">
        <w:rPr>
          <w:sz w:val="22"/>
          <w:szCs w:val="22"/>
        </w:rPr>
        <w:t>utylizację</w:t>
      </w:r>
      <w:r>
        <w:rPr>
          <w:sz w:val="22"/>
          <w:szCs w:val="22"/>
        </w:rPr>
        <w:t xml:space="preserve"> nawierzchni ze sztucznej   trawy</w:t>
      </w:r>
      <w:r w:rsidR="00F376CC">
        <w:rPr>
          <w:sz w:val="22"/>
          <w:szCs w:val="22"/>
        </w:rPr>
        <w:t>;</w:t>
      </w:r>
    </w:p>
    <w:p w14:paraId="383E5C49" w14:textId="2EB0BE12" w:rsidR="00F376CC" w:rsidRDefault="00F376CC" w:rsidP="00EA3E2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3975D5">
        <w:rPr>
          <w:sz w:val="22"/>
          <w:szCs w:val="22"/>
        </w:rPr>
        <w:t>rozbiórk</w:t>
      </w:r>
      <w:r w:rsidR="000C076A">
        <w:rPr>
          <w:sz w:val="22"/>
          <w:szCs w:val="22"/>
        </w:rPr>
        <w:t xml:space="preserve">ę  </w:t>
      </w:r>
      <w:r>
        <w:rPr>
          <w:sz w:val="22"/>
          <w:szCs w:val="22"/>
        </w:rPr>
        <w:t xml:space="preserve"> boiska  </w:t>
      </w:r>
      <w:r w:rsidR="000C076A">
        <w:rPr>
          <w:sz w:val="22"/>
          <w:szCs w:val="22"/>
        </w:rPr>
        <w:t xml:space="preserve"> o nawierzchni  poliuretanowej </w:t>
      </w:r>
      <w:r w:rsidR="003975D5">
        <w:rPr>
          <w:sz w:val="22"/>
          <w:szCs w:val="22"/>
        </w:rPr>
        <w:t>wraz z  demontażem podbudowy;</w:t>
      </w:r>
    </w:p>
    <w:p w14:paraId="05B0DBAB" w14:textId="5464D906" w:rsidR="000C076A" w:rsidRDefault="000C076A" w:rsidP="00EA3E23">
      <w:pPr>
        <w:jc w:val="both"/>
        <w:rPr>
          <w:sz w:val="22"/>
          <w:szCs w:val="22"/>
        </w:rPr>
      </w:pPr>
      <w:r>
        <w:rPr>
          <w:sz w:val="22"/>
          <w:szCs w:val="22"/>
        </w:rPr>
        <w:t>-utylizacja nawierzchni z poliuretanu;</w:t>
      </w:r>
    </w:p>
    <w:p w14:paraId="3F43789D" w14:textId="22EA6D1D" w:rsidR="00F376CC" w:rsidRDefault="00F376CC" w:rsidP="00EA3E23">
      <w:pPr>
        <w:jc w:val="both"/>
        <w:rPr>
          <w:sz w:val="22"/>
          <w:szCs w:val="22"/>
        </w:rPr>
      </w:pPr>
      <w:r>
        <w:rPr>
          <w:sz w:val="22"/>
          <w:szCs w:val="22"/>
        </w:rPr>
        <w:t>- wywiezienie</w:t>
      </w:r>
      <w:r w:rsidR="0064527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C32D5A">
        <w:rPr>
          <w:sz w:val="22"/>
          <w:szCs w:val="22"/>
        </w:rPr>
        <w:t xml:space="preserve">podbudowy </w:t>
      </w:r>
      <w:r w:rsidR="003975D5">
        <w:rPr>
          <w:sz w:val="22"/>
          <w:szCs w:val="22"/>
        </w:rPr>
        <w:t xml:space="preserve">z  </w:t>
      </w:r>
      <w:r w:rsidR="00C32D5A">
        <w:rPr>
          <w:sz w:val="22"/>
          <w:szCs w:val="22"/>
        </w:rPr>
        <w:t xml:space="preserve">boisk </w:t>
      </w:r>
      <w:r w:rsidR="00791F27">
        <w:rPr>
          <w:sz w:val="22"/>
          <w:szCs w:val="22"/>
        </w:rPr>
        <w:t xml:space="preserve">z kruszyw łamanych </w:t>
      </w:r>
      <w:r w:rsidR="00C32D5A">
        <w:rPr>
          <w:sz w:val="22"/>
          <w:szCs w:val="22"/>
        </w:rPr>
        <w:t>na drogi gminne wskazane przez Zamawiającego</w:t>
      </w:r>
      <w:r w:rsidR="00645276">
        <w:rPr>
          <w:sz w:val="22"/>
          <w:szCs w:val="22"/>
        </w:rPr>
        <w:t xml:space="preserve"> do 10 km</w:t>
      </w:r>
      <w:r w:rsidR="00C32D5A">
        <w:rPr>
          <w:sz w:val="22"/>
          <w:szCs w:val="22"/>
        </w:rPr>
        <w:t>;</w:t>
      </w:r>
    </w:p>
    <w:p w14:paraId="0A605409" w14:textId="444D93D4" w:rsidR="00C32D5A" w:rsidRDefault="00C32D5A" w:rsidP="00EA3E23">
      <w:pPr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645276">
        <w:rPr>
          <w:sz w:val="22"/>
          <w:szCs w:val="22"/>
        </w:rPr>
        <w:t xml:space="preserve">wyrównanie i wyprofilowanie nawierzchni  oraz </w:t>
      </w:r>
      <w:r>
        <w:rPr>
          <w:sz w:val="22"/>
          <w:szCs w:val="22"/>
        </w:rPr>
        <w:t>przysypanie boisk ziemią z wykopu .</w:t>
      </w:r>
    </w:p>
    <w:p w14:paraId="14258D2B" w14:textId="0DCEAB19" w:rsidR="00645276" w:rsidRDefault="00EE4D99" w:rsidP="00A31AE8">
      <w:pPr>
        <w:jc w:val="both"/>
        <w:rPr>
          <w:color w:val="EE0000"/>
          <w:sz w:val="22"/>
          <w:szCs w:val="22"/>
        </w:rPr>
      </w:pPr>
      <w:r w:rsidRPr="00645276">
        <w:rPr>
          <w:sz w:val="22"/>
          <w:szCs w:val="22"/>
        </w:rPr>
        <w:t>2.</w:t>
      </w:r>
      <w:r w:rsidR="00C32D5A" w:rsidRPr="00645276">
        <w:rPr>
          <w:sz w:val="22"/>
          <w:szCs w:val="22"/>
        </w:rPr>
        <w:t>2</w:t>
      </w:r>
      <w:r w:rsidRPr="00645276">
        <w:rPr>
          <w:sz w:val="22"/>
          <w:szCs w:val="22"/>
        </w:rPr>
        <w:t>.</w:t>
      </w:r>
      <w:r w:rsidR="00645276">
        <w:t xml:space="preserve">Wykonawca zobowiązany jest do wykonania przedmiotu zamówienia zgodnie </w:t>
      </w:r>
      <w:r w:rsidR="00645276" w:rsidRPr="00735C5E">
        <w:t xml:space="preserve"> z zasadami sztuki budowlanej oraz obowiązującymi w tym zakresie przepisami prawa i normami.</w:t>
      </w:r>
      <w:r w:rsidR="00645276" w:rsidRPr="007B797F">
        <w:t xml:space="preserve">      </w:t>
      </w:r>
    </w:p>
    <w:p w14:paraId="04DE64DB" w14:textId="77777777" w:rsidR="00645276" w:rsidRDefault="00645276" w:rsidP="00AF711E">
      <w:pPr>
        <w:rPr>
          <w:color w:val="EE0000"/>
          <w:sz w:val="22"/>
          <w:szCs w:val="22"/>
        </w:rPr>
      </w:pPr>
    </w:p>
    <w:p w14:paraId="2305AA67" w14:textId="7FA555ED" w:rsidR="006A02EA" w:rsidRPr="00535404" w:rsidRDefault="00645276" w:rsidP="00AF711E">
      <w:pPr>
        <w:rPr>
          <w:b/>
          <w:sz w:val="22"/>
          <w:szCs w:val="22"/>
        </w:rPr>
      </w:pPr>
      <w:r w:rsidRPr="00D113D4">
        <w:rPr>
          <w:b/>
          <w:sz w:val="22"/>
          <w:szCs w:val="22"/>
        </w:rPr>
        <w:t xml:space="preserve"> </w:t>
      </w:r>
      <w:r w:rsidR="006A02EA" w:rsidRPr="00D113D4">
        <w:rPr>
          <w:b/>
          <w:sz w:val="22"/>
          <w:szCs w:val="22"/>
        </w:rPr>
        <w:t xml:space="preserve">3.Rodzaje i opis kryteriów, którymi Zamawiający będzie się kierował  przy wyborze oferty, wraz </w:t>
      </w:r>
      <w:r w:rsidR="00182460" w:rsidRPr="00D113D4">
        <w:rPr>
          <w:b/>
          <w:sz w:val="22"/>
          <w:szCs w:val="22"/>
        </w:rPr>
        <w:br/>
      </w:r>
      <w:r w:rsidR="006A02EA" w:rsidRPr="00D113D4">
        <w:rPr>
          <w:b/>
          <w:sz w:val="22"/>
          <w:szCs w:val="22"/>
        </w:rPr>
        <w:t>z podaniem znaczenia tych kryteriów i sposobu oceny ofert oraz opis sposobu obliczenia ceny.</w:t>
      </w:r>
    </w:p>
    <w:p w14:paraId="2B66F215" w14:textId="77777777" w:rsidR="006A02EA" w:rsidRPr="00D113D4" w:rsidRDefault="000D0A28" w:rsidP="006A02EA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3.1.W cenę ofert</w:t>
      </w:r>
      <w:r w:rsidR="001A36F2" w:rsidRPr="00D113D4">
        <w:rPr>
          <w:sz w:val="22"/>
          <w:szCs w:val="22"/>
        </w:rPr>
        <w:t>y</w:t>
      </w:r>
      <w:r w:rsidR="00DC4F95" w:rsidRPr="00D113D4">
        <w:rPr>
          <w:sz w:val="22"/>
          <w:szCs w:val="22"/>
        </w:rPr>
        <w:t xml:space="preserve"> </w:t>
      </w:r>
      <w:r w:rsidR="006A02EA" w:rsidRPr="00D113D4">
        <w:rPr>
          <w:sz w:val="22"/>
          <w:szCs w:val="22"/>
        </w:rPr>
        <w:t xml:space="preserve"> należy wliczyć:</w:t>
      </w:r>
    </w:p>
    <w:p w14:paraId="2761E01B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a) wartość usługi określoną w oparciu o przedmiot zamówienia</w:t>
      </w:r>
      <w:r w:rsidR="000D0A28" w:rsidRPr="00D113D4">
        <w:rPr>
          <w:sz w:val="22"/>
          <w:szCs w:val="22"/>
        </w:rPr>
        <w:t xml:space="preserve"> wraz z materiałem</w:t>
      </w:r>
      <w:r w:rsidRPr="00D113D4">
        <w:rPr>
          <w:sz w:val="22"/>
          <w:szCs w:val="22"/>
        </w:rPr>
        <w:t>,</w:t>
      </w:r>
    </w:p>
    <w:p w14:paraId="70DF226E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b) obowiązujący podatek od towarów i usług VAT.</w:t>
      </w:r>
    </w:p>
    <w:p w14:paraId="3B38BFC3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c) cena powinna być wyrażona cyfrowo i słownie.</w:t>
      </w:r>
    </w:p>
    <w:p w14:paraId="0B21619A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3.2. Cena podana przez Wykonawcę jest obowiązująca przez okres umowy i nie będzie podlegała zmianie.</w:t>
      </w:r>
    </w:p>
    <w:p w14:paraId="1AAA088B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Przy wyborze ofert Zamawiający będzie się kierował następującymi kryteriami:</w:t>
      </w:r>
    </w:p>
    <w:p w14:paraId="08168DCC" w14:textId="77777777" w:rsidR="006A02EA" w:rsidRPr="00D113D4" w:rsidRDefault="006A02EA" w:rsidP="006A02EA">
      <w:pPr>
        <w:jc w:val="both"/>
        <w:rPr>
          <w:b/>
          <w:sz w:val="22"/>
          <w:szCs w:val="22"/>
        </w:rPr>
      </w:pPr>
      <w:r w:rsidRPr="00D113D4">
        <w:rPr>
          <w:sz w:val="22"/>
          <w:szCs w:val="22"/>
        </w:rPr>
        <w:t>kryterium</w:t>
      </w:r>
      <w:r w:rsidRPr="00D113D4">
        <w:rPr>
          <w:b/>
          <w:sz w:val="22"/>
          <w:szCs w:val="22"/>
        </w:rPr>
        <w:t>: cena -   100 %</w:t>
      </w:r>
    </w:p>
    <w:p w14:paraId="644A81A8" w14:textId="77777777" w:rsidR="004120B9" w:rsidRPr="00D113D4" w:rsidRDefault="00381CF1" w:rsidP="004120B9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 xml:space="preserve">3.3.Zamawiający wybierze ofertę cenową odpowiadającą postawionym przez niego wymogom </w:t>
      </w:r>
      <w:r w:rsidRPr="00D113D4">
        <w:rPr>
          <w:sz w:val="22"/>
          <w:szCs w:val="22"/>
        </w:rPr>
        <w:br/>
        <w:t>i o najniższej cenie.</w:t>
      </w:r>
      <w:r w:rsidR="000D0A28" w:rsidRPr="00D113D4">
        <w:rPr>
          <w:sz w:val="22"/>
          <w:szCs w:val="22"/>
        </w:rPr>
        <w:t xml:space="preserve"> Wykonawca</w:t>
      </w:r>
      <w:r w:rsidR="00B019D0" w:rsidRPr="00D113D4">
        <w:rPr>
          <w:sz w:val="22"/>
          <w:szCs w:val="22"/>
        </w:rPr>
        <w:t xml:space="preserve"> może złożyć </w:t>
      </w:r>
      <w:r w:rsidR="0054341D" w:rsidRPr="00D113D4">
        <w:rPr>
          <w:sz w:val="22"/>
          <w:szCs w:val="22"/>
        </w:rPr>
        <w:t>tylko</w:t>
      </w:r>
      <w:r w:rsidR="000D0A28" w:rsidRPr="00D113D4">
        <w:rPr>
          <w:sz w:val="22"/>
          <w:szCs w:val="22"/>
        </w:rPr>
        <w:t xml:space="preserve"> </w:t>
      </w:r>
      <w:r w:rsidR="00B019D0" w:rsidRPr="00D113D4">
        <w:rPr>
          <w:sz w:val="22"/>
          <w:szCs w:val="22"/>
        </w:rPr>
        <w:t xml:space="preserve">jedną </w:t>
      </w:r>
      <w:r w:rsidR="00533916" w:rsidRPr="00D113D4">
        <w:rPr>
          <w:sz w:val="22"/>
          <w:szCs w:val="22"/>
        </w:rPr>
        <w:t>ofertę.</w:t>
      </w:r>
    </w:p>
    <w:p w14:paraId="195CECDD" w14:textId="77777777" w:rsidR="00604B54" w:rsidRPr="00D113D4" w:rsidRDefault="00381CF1" w:rsidP="006C5DD5">
      <w:pPr>
        <w:rPr>
          <w:sz w:val="22"/>
          <w:szCs w:val="22"/>
        </w:rPr>
      </w:pPr>
      <w:r w:rsidRPr="00D113D4">
        <w:rPr>
          <w:sz w:val="22"/>
          <w:szCs w:val="22"/>
        </w:rPr>
        <w:t>3.4</w:t>
      </w:r>
      <w:r w:rsidR="006868BD" w:rsidRPr="00D113D4">
        <w:rPr>
          <w:sz w:val="22"/>
          <w:szCs w:val="22"/>
        </w:rPr>
        <w:t>.</w:t>
      </w:r>
      <w:r w:rsidR="007C056C">
        <w:rPr>
          <w:sz w:val="22"/>
          <w:szCs w:val="22"/>
        </w:rPr>
        <w:t>Z wybranym Wykonawcą zostanie podpisana  umowa</w:t>
      </w:r>
      <w:r w:rsidR="000D0A28" w:rsidRPr="00D113D4">
        <w:rPr>
          <w:sz w:val="22"/>
          <w:szCs w:val="22"/>
        </w:rPr>
        <w:t>.</w:t>
      </w:r>
    </w:p>
    <w:p w14:paraId="4DAA19F0" w14:textId="77777777" w:rsidR="0055697B" w:rsidRDefault="006A02EA" w:rsidP="006C5DD5">
      <w:pPr>
        <w:rPr>
          <w:b/>
          <w:sz w:val="22"/>
          <w:szCs w:val="22"/>
        </w:rPr>
      </w:pPr>
      <w:r w:rsidRPr="00D113D4">
        <w:rPr>
          <w:b/>
          <w:sz w:val="22"/>
          <w:szCs w:val="22"/>
        </w:rPr>
        <w:t>4</w:t>
      </w:r>
      <w:r w:rsidR="004B254D" w:rsidRPr="00D113D4">
        <w:rPr>
          <w:b/>
          <w:sz w:val="22"/>
          <w:szCs w:val="22"/>
        </w:rPr>
        <w:t>.Wymaga</w:t>
      </w:r>
      <w:r w:rsidR="006509BF" w:rsidRPr="00D113D4">
        <w:rPr>
          <w:b/>
          <w:sz w:val="22"/>
          <w:szCs w:val="22"/>
        </w:rPr>
        <w:t>ny termin realizacji zamówienia</w:t>
      </w:r>
      <w:r w:rsidR="004B254D" w:rsidRPr="00D113D4">
        <w:rPr>
          <w:b/>
          <w:sz w:val="22"/>
          <w:szCs w:val="22"/>
        </w:rPr>
        <w:t>:</w:t>
      </w:r>
    </w:p>
    <w:p w14:paraId="4C382A72" w14:textId="6E459C31" w:rsidR="000A5680" w:rsidRPr="00B1489F" w:rsidRDefault="003975D5" w:rsidP="004120B9">
      <w:pPr>
        <w:rPr>
          <w:color w:val="EE0000"/>
          <w:sz w:val="22"/>
          <w:szCs w:val="22"/>
        </w:rPr>
      </w:pPr>
      <w:r w:rsidRPr="003975D5">
        <w:rPr>
          <w:b/>
          <w:sz w:val="22"/>
          <w:szCs w:val="22"/>
        </w:rPr>
        <w:t>60</w:t>
      </w:r>
      <w:r w:rsidR="00214828" w:rsidRPr="003975D5">
        <w:rPr>
          <w:sz w:val="22"/>
          <w:szCs w:val="22"/>
        </w:rPr>
        <w:t xml:space="preserve"> dni od dnia podpisania umowy </w:t>
      </w:r>
      <w:r w:rsidR="00802C7A" w:rsidRPr="003975D5">
        <w:rPr>
          <w:sz w:val="22"/>
          <w:szCs w:val="22"/>
        </w:rPr>
        <w:t xml:space="preserve"> </w:t>
      </w:r>
      <w:r w:rsidR="00842D66" w:rsidRPr="003975D5">
        <w:rPr>
          <w:sz w:val="22"/>
          <w:szCs w:val="22"/>
        </w:rPr>
        <w:t xml:space="preserve"> </w:t>
      </w:r>
      <w:r w:rsidR="00B47691" w:rsidRPr="003975D5">
        <w:rPr>
          <w:sz w:val="22"/>
          <w:szCs w:val="22"/>
        </w:rPr>
        <w:br/>
      </w:r>
      <w:r w:rsidR="00C32D5A">
        <w:rPr>
          <w:b/>
          <w:sz w:val="22"/>
          <w:szCs w:val="22"/>
        </w:rPr>
        <w:t>5</w:t>
      </w:r>
      <w:r w:rsidR="004B254D" w:rsidRPr="00D113D4">
        <w:rPr>
          <w:b/>
          <w:sz w:val="22"/>
          <w:szCs w:val="22"/>
        </w:rPr>
        <w:t>. Wymagane dokumenty</w:t>
      </w:r>
      <w:r w:rsidR="00842D66" w:rsidRPr="00D113D4">
        <w:rPr>
          <w:b/>
          <w:sz w:val="22"/>
          <w:szCs w:val="22"/>
        </w:rPr>
        <w:br/>
      </w:r>
      <w:r w:rsidR="00C32D5A">
        <w:rPr>
          <w:b/>
          <w:sz w:val="22"/>
          <w:szCs w:val="22"/>
        </w:rPr>
        <w:t>5</w:t>
      </w:r>
      <w:r w:rsidR="004B254D" w:rsidRPr="00D113D4">
        <w:rPr>
          <w:b/>
          <w:sz w:val="22"/>
          <w:szCs w:val="22"/>
        </w:rPr>
        <w:t>.1.</w:t>
      </w:r>
      <w:r w:rsidR="004B254D" w:rsidRPr="00D113D4">
        <w:rPr>
          <w:sz w:val="22"/>
          <w:szCs w:val="22"/>
        </w:rPr>
        <w:t xml:space="preserve"> Oferta  powinna zawierać następujące dokumenty :</w:t>
      </w:r>
      <w:r w:rsidR="00842D66" w:rsidRPr="00D113D4">
        <w:rPr>
          <w:sz w:val="22"/>
          <w:szCs w:val="22"/>
        </w:rPr>
        <w:br/>
      </w:r>
      <w:r w:rsidR="004B254D" w:rsidRPr="00D113D4">
        <w:rPr>
          <w:sz w:val="22"/>
          <w:szCs w:val="22"/>
        </w:rPr>
        <w:t>a)</w:t>
      </w:r>
      <w:r w:rsidR="006868BD" w:rsidRPr="00D113D4">
        <w:rPr>
          <w:sz w:val="22"/>
          <w:szCs w:val="22"/>
        </w:rPr>
        <w:t xml:space="preserve">wypełnioną </w:t>
      </w:r>
      <w:r w:rsidR="004B254D" w:rsidRPr="00D113D4">
        <w:rPr>
          <w:sz w:val="22"/>
          <w:szCs w:val="22"/>
        </w:rPr>
        <w:t>ofertę cenową w/g załączonego wzoru,</w:t>
      </w:r>
      <w:r w:rsidR="00842D66" w:rsidRPr="00D113D4">
        <w:rPr>
          <w:sz w:val="22"/>
          <w:szCs w:val="22"/>
        </w:rPr>
        <w:br/>
      </w:r>
      <w:r w:rsidR="00FA2AC3" w:rsidRPr="00D113D4">
        <w:rPr>
          <w:sz w:val="22"/>
          <w:szCs w:val="22"/>
        </w:rPr>
        <w:t>b</w:t>
      </w:r>
      <w:r w:rsidR="006868BD" w:rsidRPr="00D113D4">
        <w:rPr>
          <w:sz w:val="22"/>
          <w:szCs w:val="22"/>
        </w:rPr>
        <w:t xml:space="preserve">)podpisane  załączone </w:t>
      </w:r>
      <w:r w:rsidR="004B254D" w:rsidRPr="00D113D4">
        <w:rPr>
          <w:sz w:val="22"/>
          <w:szCs w:val="22"/>
        </w:rPr>
        <w:t>oświadczenie o prowadzeniu działalności gospodarczej,</w:t>
      </w:r>
      <w:r w:rsidR="00842D66" w:rsidRPr="00D113D4">
        <w:rPr>
          <w:sz w:val="22"/>
          <w:szCs w:val="22"/>
        </w:rPr>
        <w:br/>
      </w:r>
      <w:r w:rsidR="00B1489F">
        <w:rPr>
          <w:sz w:val="22"/>
          <w:szCs w:val="22"/>
        </w:rPr>
        <w:t>c</w:t>
      </w:r>
      <w:r w:rsidR="004B254D" w:rsidRPr="00D113D4">
        <w:rPr>
          <w:sz w:val="22"/>
          <w:szCs w:val="22"/>
        </w:rPr>
        <w:t>)</w:t>
      </w:r>
      <w:r w:rsidR="006868BD" w:rsidRPr="00D113D4">
        <w:rPr>
          <w:sz w:val="22"/>
          <w:szCs w:val="22"/>
        </w:rPr>
        <w:t xml:space="preserve">podpisane załączone </w:t>
      </w:r>
      <w:r w:rsidR="004B254D" w:rsidRPr="00D113D4">
        <w:rPr>
          <w:sz w:val="22"/>
          <w:szCs w:val="22"/>
        </w:rPr>
        <w:t>oświadczenie RODO.</w:t>
      </w:r>
    </w:p>
    <w:p w14:paraId="2445785F" w14:textId="3D91898B" w:rsidR="0055697B" w:rsidRDefault="00C32D5A" w:rsidP="0055697B">
      <w:pPr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4B254D" w:rsidRPr="00D113D4">
        <w:rPr>
          <w:b/>
          <w:sz w:val="22"/>
          <w:szCs w:val="22"/>
        </w:rPr>
        <w:t xml:space="preserve">. Miejsce i termin złożenia oferty cenowej :                                                                             </w:t>
      </w:r>
      <w:r w:rsidR="004B254D" w:rsidRPr="00D113D4">
        <w:rPr>
          <w:sz w:val="22"/>
          <w:szCs w:val="22"/>
        </w:rPr>
        <w:t xml:space="preserve">                         </w:t>
      </w:r>
      <w:r>
        <w:rPr>
          <w:b/>
          <w:sz w:val="22"/>
          <w:szCs w:val="22"/>
        </w:rPr>
        <w:t>6</w:t>
      </w:r>
      <w:r w:rsidR="004B254D" w:rsidRPr="00D113D4">
        <w:rPr>
          <w:b/>
          <w:sz w:val="22"/>
          <w:szCs w:val="22"/>
        </w:rPr>
        <w:t>.1.</w:t>
      </w:r>
      <w:r w:rsidR="004B254D" w:rsidRPr="00D113D4">
        <w:rPr>
          <w:sz w:val="22"/>
          <w:szCs w:val="22"/>
        </w:rPr>
        <w:t xml:space="preserve"> Ofertę cenową wraz z</w:t>
      </w:r>
      <w:r w:rsidR="00685140" w:rsidRPr="00D113D4">
        <w:rPr>
          <w:sz w:val="22"/>
          <w:szCs w:val="22"/>
        </w:rPr>
        <w:t xml:space="preserve"> wypełnionym </w:t>
      </w:r>
      <w:r w:rsidR="0054341D" w:rsidRPr="00D113D4">
        <w:rPr>
          <w:sz w:val="22"/>
          <w:szCs w:val="22"/>
        </w:rPr>
        <w:t xml:space="preserve">właściwym </w:t>
      </w:r>
      <w:r w:rsidR="00685140" w:rsidRPr="00D113D4">
        <w:rPr>
          <w:sz w:val="22"/>
          <w:szCs w:val="22"/>
        </w:rPr>
        <w:t>formularzem  oferty cenowej,</w:t>
      </w:r>
      <w:r w:rsidR="004B254D" w:rsidRPr="00D113D4">
        <w:rPr>
          <w:sz w:val="22"/>
          <w:szCs w:val="22"/>
        </w:rPr>
        <w:t xml:space="preserve"> oświadczeniem </w:t>
      </w:r>
    </w:p>
    <w:p w14:paraId="21C1463C" w14:textId="0997E0D7" w:rsidR="00DE7CBC" w:rsidRPr="00B1489F" w:rsidRDefault="0059095C" w:rsidP="00A31AE8">
      <w:pPr>
        <w:jc w:val="both"/>
        <w:rPr>
          <w:iCs/>
          <w:sz w:val="22"/>
          <w:szCs w:val="22"/>
        </w:rPr>
      </w:pPr>
      <w:r w:rsidRPr="00D113D4">
        <w:rPr>
          <w:sz w:val="22"/>
          <w:szCs w:val="22"/>
        </w:rPr>
        <w:t xml:space="preserve">o prowadzeniu działalności </w:t>
      </w:r>
      <w:r w:rsidR="00685140" w:rsidRPr="00D113D4">
        <w:rPr>
          <w:sz w:val="22"/>
          <w:szCs w:val="22"/>
        </w:rPr>
        <w:t>gospodarczej</w:t>
      </w:r>
      <w:r w:rsidR="00700B2E" w:rsidRPr="00D113D4">
        <w:rPr>
          <w:sz w:val="22"/>
          <w:szCs w:val="22"/>
        </w:rPr>
        <w:t>,</w:t>
      </w:r>
      <w:r w:rsidR="00792B86" w:rsidRPr="00D113D4">
        <w:rPr>
          <w:sz w:val="22"/>
          <w:szCs w:val="22"/>
        </w:rPr>
        <w:t xml:space="preserve"> </w:t>
      </w:r>
      <w:r w:rsidRPr="00D113D4">
        <w:rPr>
          <w:sz w:val="22"/>
          <w:szCs w:val="22"/>
        </w:rPr>
        <w:t xml:space="preserve"> oświadczeniem RODO </w:t>
      </w:r>
      <w:r w:rsidR="004B254D" w:rsidRPr="00D113D4">
        <w:rPr>
          <w:sz w:val="22"/>
          <w:szCs w:val="22"/>
        </w:rPr>
        <w:t xml:space="preserve">należy złożyć w terminie </w:t>
      </w:r>
      <w:r w:rsidR="001E361D" w:rsidRPr="00D113D4">
        <w:rPr>
          <w:b/>
          <w:sz w:val="22"/>
          <w:szCs w:val="22"/>
        </w:rPr>
        <w:t xml:space="preserve">do </w:t>
      </w:r>
      <w:r w:rsidR="001E361D" w:rsidRPr="00454D26">
        <w:rPr>
          <w:b/>
          <w:sz w:val="22"/>
          <w:szCs w:val="22"/>
        </w:rPr>
        <w:t>dni</w:t>
      </w:r>
      <w:r w:rsidR="00A31AE8">
        <w:rPr>
          <w:b/>
          <w:sz w:val="22"/>
          <w:szCs w:val="22"/>
        </w:rPr>
        <w:t>a</w:t>
      </w:r>
      <w:r w:rsidR="00BE4B99">
        <w:rPr>
          <w:b/>
          <w:sz w:val="22"/>
          <w:szCs w:val="22"/>
        </w:rPr>
        <w:br/>
      </w:r>
      <w:r w:rsidR="00A31AE8">
        <w:rPr>
          <w:b/>
          <w:sz w:val="22"/>
          <w:szCs w:val="22"/>
        </w:rPr>
        <w:t xml:space="preserve"> 28 </w:t>
      </w:r>
      <w:r w:rsidR="00C32D5A">
        <w:rPr>
          <w:b/>
          <w:sz w:val="22"/>
          <w:szCs w:val="22"/>
        </w:rPr>
        <w:t>sierpnia</w:t>
      </w:r>
      <w:r w:rsidR="006C2D26" w:rsidRPr="00D113D4">
        <w:rPr>
          <w:b/>
          <w:sz w:val="22"/>
          <w:szCs w:val="22"/>
        </w:rPr>
        <w:t xml:space="preserve"> </w:t>
      </w:r>
      <w:r w:rsidR="00A56AF5" w:rsidRPr="00D113D4">
        <w:rPr>
          <w:b/>
          <w:sz w:val="22"/>
          <w:szCs w:val="22"/>
        </w:rPr>
        <w:t>202</w:t>
      </w:r>
      <w:r w:rsidR="0055697B">
        <w:rPr>
          <w:b/>
          <w:sz w:val="22"/>
          <w:szCs w:val="22"/>
        </w:rPr>
        <w:t>5</w:t>
      </w:r>
      <w:r w:rsidR="009118CA">
        <w:rPr>
          <w:b/>
          <w:sz w:val="22"/>
          <w:szCs w:val="22"/>
        </w:rPr>
        <w:t xml:space="preserve"> r.  do godz. 1</w:t>
      </w:r>
      <w:r w:rsidR="0055697B">
        <w:rPr>
          <w:b/>
          <w:sz w:val="22"/>
          <w:szCs w:val="22"/>
        </w:rPr>
        <w:t>2</w:t>
      </w:r>
      <w:r w:rsidR="004B254D" w:rsidRPr="00D113D4">
        <w:rPr>
          <w:b/>
          <w:sz w:val="22"/>
          <w:szCs w:val="22"/>
        </w:rPr>
        <w:t xml:space="preserve"> </w:t>
      </w:r>
      <w:proofErr w:type="spellStart"/>
      <w:r w:rsidR="004B254D" w:rsidRPr="00D113D4">
        <w:rPr>
          <w:b/>
          <w:sz w:val="22"/>
          <w:szCs w:val="22"/>
          <w:vertAlign w:val="superscript"/>
        </w:rPr>
        <w:t>oo</w:t>
      </w:r>
      <w:proofErr w:type="spellEnd"/>
      <w:r w:rsidR="004B254D" w:rsidRPr="00D113D4">
        <w:rPr>
          <w:b/>
          <w:sz w:val="22"/>
          <w:szCs w:val="22"/>
        </w:rPr>
        <w:t xml:space="preserve">  w siedzibie Zamawiającego tj. Urząd Miejski Poddębicach</w:t>
      </w:r>
      <w:r w:rsidR="00AF711E" w:rsidRPr="00D113D4">
        <w:rPr>
          <w:b/>
          <w:sz w:val="22"/>
          <w:szCs w:val="22"/>
        </w:rPr>
        <w:t>,</w:t>
      </w:r>
      <w:r w:rsidR="004B254D" w:rsidRPr="00D113D4">
        <w:rPr>
          <w:b/>
          <w:sz w:val="22"/>
          <w:szCs w:val="22"/>
        </w:rPr>
        <w:t xml:space="preserve"> </w:t>
      </w:r>
      <w:r w:rsidR="004B254D" w:rsidRPr="00D113D4">
        <w:rPr>
          <w:b/>
          <w:sz w:val="22"/>
          <w:szCs w:val="22"/>
          <w:vertAlign w:val="superscript"/>
        </w:rPr>
        <w:t xml:space="preserve"> </w:t>
      </w:r>
      <w:r w:rsidR="001E361D" w:rsidRPr="00D113D4">
        <w:rPr>
          <w:b/>
          <w:sz w:val="22"/>
          <w:szCs w:val="22"/>
        </w:rPr>
        <w:t>ul. Łódzka 17/21, pok. 8</w:t>
      </w:r>
      <w:r w:rsidR="008A6D9E" w:rsidRPr="00D113D4">
        <w:rPr>
          <w:b/>
          <w:sz w:val="22"/>
          <w:szCs w:val="22"/>
        </w:rPr>
        <w:t xml:space="preserve">, </w:t>
      </w:r>
      <w:r w:rsidR="008A6D9E" w:rsidRPr="00D113D4">
        <w:rPr>
          <w:sz w:val="22"/>
          <w:szCs w:val="22"/>
        </w:rPr>
        <w:t xml:space="preserve">bądź za pośrednictwem poczty elektronicznej </w:t>
      </w:r>
      <w:hyperlink r:id="rId8" w:history="1">
        <w:r w:rsidR="008A6D9E" w:rsidRPr="00D113D4">
          <w:rPr>
            <w:rStyle w:val="Hipercze"/>
            <w:sz w:val="22"/>
            <w:szCs w:val="22"/>
          </w:rPr>
          <w:t>gmina@poddebice.pl</w:t>
        </w:r>
      </w:hyperlink>
      <w:r w:rsidR="004B254D" w:rsidRPr="00D113D4">
        <w:rPr>
          <w:sz w:val="22"/>
          <w:szCs w:val="22"/>
        </w:rPr>
        <w:t xml:space="preserve"> </w:t>
      </w:r>
      <w:r w:rsidR="00266037" w:rsidRPr="00D113D4">
        <w:rPr>
          <w:sz w:val="22"/>
          <w:szCs w:val="22"/>
        </w:rPr>
        <w:t xml:space="preserve"> w formie </w:t>
      </w:r>
      <w:proofErr w:type="spellStart"/>
      <w:r w:rsidR="00266037" w:rsidRPr="00D113D4">
        <w:rPr>
          <w:sz w:val="22"/>
          <w:szCs w:val="22"/>
        </w:rPr>
        <w:t>scanu</w:t>
      </w:r>
      <w:proofErr w:type="spellEnd"/>
      <w:r w:rsidR="00266037" w:rsidRPr="00D113D4">
        <w:rPr>
          <w:sz w:val="22"/>
          <w:szCs w:val="22"/>
        </w:rPr>
        <w:t xml:space="preserve"> dokumentów. </w:t>
      </w:r>
      <w:r w:rsidR="00802C7A" w:rsidRPr="00D113D4">
        <w:rPr>
          <w:sz w:val="22"/>
          <w:szCs w:val="22"/>
        </w:rPr>
        <w:t>W przypadku składania ofert</w:t>
      </w:r>
      <w:r w:rsidR="00214828" w:rsidRPr="00D113D4">
        <w:rPr>
          <w:sz w:val="22"/>
          <w:szCs w:val="22"/>
        </w:rPr>
        <w:t>y</w:t>
      </w:r>
      <w:r w:rsidR="00802C7A" w:rsidRPr="00D113D4">
        <w:rPr>
          <w:sz w:val="22"/>
          <w:szCs w:val="22"/>
        </w:rPr>
        <w:t xml:space="preserve"> w formie</w:t>
      </w:r>
      <w:r w:rsidR="0054341D" w:rsidRPr="00D113D4">
        <w:rPr>
          <w:sz w:val="22"/>
          <w:szCs w:val="22"/>
        </w:rPr>
        <w:t xml:space="preserve"> papierowej</w:t>
      </w:r>
      <w:r w:rsidR="0055697B">
        <w:rPr>
          <w:sz w:val="22"/>
          <w:szCs w:val="22"/>
        </w:rPr>
        <w:t xml:space="preserve"> </w:t>
      </w:r>
      <w:r w:rsidR="0054341D" w:rsidRPr="00D113D4">
        <w:rPr>
          <w:sz w:val="22"/>
          <w:szCs w:val="22"/>
        </w:rPr>
        <w:t>należy za</w:t>
      </w:r>
      <w:r w:rsidR="008A6D9E" w:rsidRPr="00D113D4">
        <w:rPr>
          <w:sz w:val="22"/>
          <w:szCs w:val="22"/>
        </w:rPr>
        <w:t>mieścić napis</w:t>
      </w:r>
      <w:r w:rsidR="0055697B" w:rsidRPr="00B1489F">
        <w:rPr>
          <w:i/>
          <w:sz w:val="22"/>
          <w:szCs w:val="22"/>
        </w:rPr>
        <w:t xml:space="preserve"> </w:t>
      </w:r>
      <w:r w:rsidR="00B1489F" w:rsidRPr="00B1489F">
        <w:rPr>
          <w:i/>
          <w:sz w:val="22"/>
          <w:szCs w:val="22"/>
        </w:rPr>
        <w:t>„</w:t>
      </w:r>
      <w:r w:rsidR="00B1489F">
        <w:rPr>
          <w:i/>
          <w:sz w:val="22"/>
          <w:szCs w:val="22"/>
        </w:rPr>
        <w:t>O</w:t>
      </w:r>
      <w:r w:rsidR="0055697B" w:rsidRPr="00B1489F">
        <w:rPr>
          <w:i/>
          <w:sz w:val="22"/>
          <w:szCs w:val="22"/>
        </w:rPr>
        <w:t>ferta</w:t>
      </w:r>
      <w:r w:rsidR="00C32D5A" w:rsidRPr="00B1489F">
        <w:rPr>
          <w:i/>
          <w:sz w:val="22"/>
          <w:szCs w:val="22"/>
        </w:rPr>
        <w:t xml:space="preserve"> na </w:t>
      </w:r>
      <w:r w:rsidR="00B1489F" w:rsidRPr="00B1489F">
        <w:rPr>
          <w:i/>
          <w:sz w:val="22"/>
          <w:szCs w:val="22"/>
        </w:rPr>
        <w:t>wykonanie</w:t>
      </w:r>
      <w:r w:rsidR="005B18EA">
        <w:rPr>
          <w:i/>
          <w:sz w:val="22"/>
          <w:szCs w:val="22"/>
        </w:rPr>
        <w:t xml:space="preserve"> rozbiórki</w:t>
      </w:r>
      <w:r w:rsidR="000C076A">
        <w:rPr>
          <w:i/>
          <w:sz w:val="22"/>
          <w:szCs w:val="22"/>
        </w:rPr>
        <w:t xml:space="preserve"> oraz</w:t>
      </w:r>
      <w:r w:rsidR="005B18EA">
        <w:rPr>
          <w:i/>
          <w:sz w:val="22"/>
          <w:szCs w:val="22"/>
        </w:rPr>
        <w:t xml:space="preserve"> </w:t>
      </w:r>
      <w:r w:rsidR="00C32D5A" w:rsidRPr="00B1489F">
        <w:rPr>
          <w:i/>
          <w:sz w:val="22"/>
          <w:szCs w:val="22"/>
        </w:rPr>
        <w:t xml:space="preserve"> utylizacji nawierzchni boiska przy ul. Mickiewicza 1</w:t>
      </w:r>
      <w:r w:rsidR="00B1489F" w:rsidRPr="00B1489F">
        <w:rPr>
          <w:i/>
          <w:sz w:val="22"/>
          <w:szCs w:val="22"/>
        </w:rPr>
        <w:t>3</w:t>
      </w:r>
      <w:r w:rsidR="0055697B" w:rsidRPr="00B1489F">
        <w:rPr>
          <w:i/>
          <w:sz w:val="22"/>
          <w:szCs w:val="22"/>
        </w:rPr>
        <w:t>”.</w:t>
      </w:r>
    </w:p>
    <w:p w14:paraId="66EBB348" w14:textId="77777777" w:rsidR="00A31AE8" w:rsidRDefault="00A31AE8" w:rsidP="004B254D">
      <w:pPr>
        <w:jc w:val="both"/>
        <w:rPr>
          <w:b/>
          <w:sz w:val="22"/>
          <w:szCs w:val="22"/>
        </w:rPr>
      </w:pPr>
    </w:p>
    <w:p w14:paraId="55991A24" w14:textId="77777777" w:rsidR="00A31AE8" w:rsidRDefault="00A31AE8" w:rsidP="004B254D">
      <w:pPr>
        <w:jc w:val="both"/>
        <w:rPr>
          <w:b/>
          <w:sz w:val="22"/>
          <w:szCs w:val="22"/>
        </w:rPr>
      </w:pPr>
    </w:p>
    <w:p w14:paraId="4CA7D3CC" w14:textId="77777777" w:rsidR="00A31AE8" w:rsidRDefault="00A31AE8" w:rsidP="004B254D">
      <w:pPr>
        <w:jc w:val="both"/>
        <w:rPr>
          <w:b/>
          <w:sz w:val="22"/>
          <w:szCs w:val="22"/>
        </w:rPr>
      </w:pPr>
    </w:p>
    <w:p w14:paraId="0EB03814" w14:textId="6D8CC67E" w:rsidR="004B254D" w:rsidRPr="00D113D4" w:rsidRDefault="00603314" w:rsidP="004B254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7</w:t>
      </w:r>
      <w:r w:rsidR="004B254D" w:rsidRPr="00D113D4">
        <w:rPr>
          <w:b/>
          <w:sz w:val="22"/>
          <w:szCs w:val="22"/>
        </w:rPr>
        <w:t>.2.</w:t>
      </w:r>
      <w:r w:rsidR="00802C7A" w:rsidRPr="00D113D4">
        <w:rPr>
          <w:sz w:val="22"/>
          <w:szCs w:val="22"/>
        </w:rPr>
        <w:t>Oferty</w:t>
      </w:r>
      <w:r w:rsidR="0054341D" w:rsidRPr="00D113D4">
        <w:rPr>
          <w:sz w:val="22"/>
          <w:szCs w:val="22"/>
        </w:rPr>
        <w:t xml:space="preserve"> otrzymane</w:t>
      </w:r>
      <w:r w:rsidR="004B254D" w:rsidRPr="00D113D4">
        <w:rPr>
          <w:sz w:val="22"/>
          <w:szCs w:val="22"/>
        </w:rPr>
        <w:t xml:space="preserve"> przez Zamawiającego po  t</w:t>
      </w:r>
      <w:r w:rsidR="00802C7A" w:rsidRPr="00D113D4">
        <w:rPr>
          <w:sz w:val="22"/>
          <w:szCs w:val="22"/>
        </w:rPr>
        <w:t>erminie podanym powyżej zostaną</w:t>
      </w:r>
      <w:r w:rsidR="004B254D" w:rsidRPr="00D113D4">
        <w:rPr>
          <w:sz w:val="22"/>
          <w:szCs w:val="22"/>
        </w:rPr>
        <w:t xml:space="preserve"> </w:t>
      </w:r>
      <w:r w:rsidR="00802C7A" w:rsidRPr="00D113D4">
        <w:rPr>
          <w:sz w:val="22"/>
          <w:szCs w:val="22"/>
        </w:rPr>
        <w:t>zwrócone Wykonawcom nieotwarte</w:t>
      </w:r>
      <w:r w:rsidR="004B254D" w:rsidRPr="00D113D4">
        <w:rPr>
          <w:sz w:val="22"/>
          <w:szCs w:val="22"/>
        </w:rPr>
        <w:t>.</w:t>
      </w:r>
    </w:p>
    <w:p w14:paraId="1964074C" w14:textId="6FB54253" w:rsidR="004B254D" w:rsidRPr="00D113D4" w:rsidRDefault="00603314" w:rsidP="004B254D">
      <w:pPr>
        <w:jc w:val="both"/>
        <w:rPr>
          <w:color w:val="FF0000"/>
          <w:sz w:val="22"/>
          <w:szCs w:val="22"/>
        </w:rPr>
      </w:pPr>
      <w:r>
        <w:rPr>
          <w:b/>
          <w:sz w:val="22"/>
          <w:szCs w:val="22"/>
        </w:rPr>
        <w:t>7</w:t>
      </w:r>
      <w:r w:rsidR="004B254D" w:rsidRPr="00D113D4">
        <w:rPr>
          <w:b/>
          <w:sz w:val="22"/>
          <w:szCs w:val="22"/>
        </w:rPr>
        <w:t>.3.</w:t>
      </w:r>
      <w:r w:rsidR="004B254D" w:rsidRPr="00D113D4">
        <w:rPr>
          <w:sz w:val="22"/>
          <w:szCs w:val="22"/>
        </w:rPr>
        <w:t>Wykonawca może wprowadzić zmiany lub wycofać złożoną przez siebie ofertę</w:t>
      </w:r>
      <w:r w:rsidR="00C74AEA" w:rsidRPr="00D113D4">
        <w:rPr>
          <w:color w:val="FF0000"/>
          <w:sz w:val="22"/>
          <w:szCs w:val="22"/>
        </w:rPr>
        <w:t xml:space="preserve"> </w:t>
      </w:r>
      <w:r w:rsidR="004B254D" w:rsidRPr="00D113D4">
        <w:rPr>
          <w:sz w:val="22"/>
          <w:szCs w:val="22"/>
        </w:rPr>
        <w:t>przed terminem upływu jej składania. Wykonawca</w:t>
      </w:r>
      <w:r w:rsidR="0054341D" w:rsidRPr="00D113D4">
        <w:rPr>
          <w:sz w:val="22"/>
          <w:szCs w:val="22"/>
        </w:rPr>
        <w:t xml:space="preserve"> może złożyć tylko jedną ofertę</w:t>
      </w:r>
      <w:r w:rsidR="00214828" w:rsidRPr="00D113D4">
        <w:rPr>
          <w:sz w:val="22"/>
          <w:szCs w:val="22"/>
        </w:rPr>
        <w:t>.</w:t>
      </w:r>
      <w:r w:rsidR="0054341D" w:rsidRPr="00D113D4">
        <w:rPr>
          <w:sz w:val="22"/>
          <w:szCs w:val="22"/>
        </w:rPr>
        <w:t xml:space="preserve"> </w:t>
      </w:r>
    </w:p>
    <w:p w14:paraId="2D78B2A5" w14:textId="77777777" w:rsidR="001A36F2" w:rsidRPr="00D113D4" w:rsidRDefault="00603314" w:rsidP="002D5D8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4B254D" w:rsidRPr="00D113D4">
        <w:rPr>
          <w:b/>
          <w:sz w:val="22"/>
          <w:szCs w:val="22"/>
        </w:rPr>
        <w:t>.4.</w:t>
      </w:r>
      <w:r w:rsidR="004B254D" w:rsidRPr="00D113D4">
        <w:rPr>
          <w:sz w:val="22"/>
          <w:szCs w:val="22"/>
        </w:rPr>
        <w:t xml:space="preserve">Zamawiający zastrzega, iż nie będzie wzywał do uzupełnienia i wyjaśnienia ofert.                          </w:t>
      </w:r>
      <w:r w:rsidR="00802C7A" w:rsidRPr="00D113D4">
        <w:rPr>
          <w:sz w:val="22"/>
          <w:szCs w:val="22"/>
        </w:rPr>
        <w:t xml:space="preserve">    Oferty    cenowe</w:t>
      </w:r>
      <w:r w:rsidR="00AD6573" w:rsidRPr="00D113D4">
        <w:rPr>
          <w:sz w:val="22"/>
          <w:szCs w:val="22"/>
        </w:rPr>
        <w:t xml:space="preserve">  </w:t>
      </w:r>
      <w:r w:rsidR="00266037" w:rsidRPr="00D113D4">
        <w:rPr>
          <w:sz w:val="22"/>
          <w:szCs w:val="22"/>
        </w:rPr>
        <w:t>nies</w:t>
      </w:r>
      <w:r w:rsidR="00802C7A" w:rsidRPr="00D113D4">
        <w:rPr>
          <w:sz w:val="22"/>
          <w:szCs w:val="22"/>
        </w:rPr>
        <w:t>pełniające</w:t>
      </w:r>
      <w:r w:rsidR="00AD6573" w:rsidRPr="00D113D4">
        <w:rPr>
          <w:sz w:val="22"/>
          <w:szCs w:val="22"/>
        </w:rPr>
        <w:t xml:space="preserve"> wymagań określonych </w:t>
      </w:r>
      <w:r w:rsidR="00802C7A" w:rsidRPr="00D113D4">
        <w:rPr>
          <w:sz w:val="22"/>
          <w:szCs w:val="22"/>
        </w:rPr>
        <w:t>w zaproszeniu   tj. obarczone</w:t>
      </w:r>
      <w:r w:rsidR="004B254D" w:rsidRPr="00D113D4">
        <w:rPr>
          <w:sz w:val="22"/>
          <w:szCs w:val="22"/>
        </w:rPr>
        <w:t xml:space="preserve"> </w:t>
      </w:r>
      <w:r w:rsidR="00802C7A" w:rsidRPr="00D113D4">
        <w:rPr>
          <w:sz w:val="22"/>
          <w:szCs w:val="22"/>
        </w:rPr>
        <w:t>jakimkolwiek błędami oraz  posiadające</w:t>
      </w:r>
      <w:r w:rsidR="004B254D" w:rsidRPr="00D113D4">
        <w:rPr>
          <w:sz w:val="22"/>
          <w:szCs w:val="22"/>
        </w:rPr>
        <w:t xml:space="preserve">   błędy   </w:t>
      </w:r>
      <w:r w:rsidR="00802C7A" w:rsidRPr="00D113D4">
        <w:rPr>
          <w:sz w:val="22"/>
          <w:szCs w:val="22"/>
        </w:rPr>
        <w:t>rachunkowe zostaną odrzucone</w:t>
      </w:r>
      <w:r w:rsidR="004B254D" w:rsidRPr="00D113D4">
        <w:rPr>
          <w:sz w:val="22"/>
          <w:szCs w:val="22"/>
        </w:rPr>
        <w:t>.</w:t>
      </w:r>
    </w:p>
    <w:p w14:paraId="0A6A3B16" w14:textId="2C2C2A35" w:rsidR="004B254D" w:rsidRPr="00D113D4" w:rsidRDefault="00603314" w:rsidP="002D5D8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4B254D" w:rsidRPr="00D113D4">
        <w:rPr>
          <w:b/>
          <w:sz w:val="22"/>
          <w:szCs w:val="22"/>
        </w:rPr>
        <w:t>.Zamawiający zastrzega sobie prawo odstąpienia od realizacji zamówienia bez podania przyczyny</w:t>
      </w:r>
      <w:r w:rsidR="004B254D" w:rsidRPr="00D113D4">
        <w:rPr>
          <w:sz w:val="22"/>
          <w:szCs w:val="22"/>
        </w:rPr>
        <w:t xml:space="preserve">.       </w:t>
      </w:r>
    </w:p>
    <w:p w14:paraId="286977FC" w14:textId="77777777" w:rsidR="000A5680" w:rsidRPr="00D113D4" w:rsidRDefault="00603314" w:rsidP="005A2D0C">
      <w:pPr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4D007B" w:rsidRPr="00D113D4">
        <w:rPr>
          <w:b/>
          <w:sz w:val="22"/>
          <w:szCs w:val="22"/>
        </w:rPr>
        <w:t xml:space="preserve">. </w:t>
      </w:r>
      <w:r w:rsidR="00802C7A" w:rsidRPr="00D113D4">
        <w:rPr>
          <w:sz w:val="22"/>
          <w:szCs w:val="22"/>
        </w:rPr>
        <w:t>Wybór Wykonawców</w:t>
      </w:r>
      <w:r w:rsidR="004D007B" w:rsidRPr="00D113D4">
        <w:rPr>
          <w:sz w:val="22"/>
          <w:szCs w:val="22"/>
        </w:rPr>
        <w:t xml:space="preserve"> zostanie zamieszczony</w:t>
      </w:r>
      <w:r w:rsidR="004D007B" w:rsidRPr="00D113D4">
        <w:rPr>
          <w:b/>
          <w:sz w:val="22"/>
          <w:szCs w:val="22"/>
        </w:rPr>
        <w:t xml:space="preserve"> </w:t>
      </w:r>
      <w:r w:rsidR="00F57C9C" w:rsidRPr="00D113D4">
        <w:rPr>
          <w:sz w:val="22"/>
          <w:szCs w:val="22"/>
        </w:rPr>
        <w:t xml:space="preserve">na stronie internetowej </w:t>
      </w:r>
      <w:r w:rsidR="000C14EC" w:rsidRPr="00D113D4">
        <w:rPr>
          <w:sz w:val="22"/>
          <w:szCs w:val="22"/>
        </w:rPr>
        <w:t xml:space="preserve"> w BIP </w:t>
      </w:r>
      <w:r w:rsidR="00F57C9C" w:rsidRPr="00D113D4">
        <w:rPr>
          <w:sz w:val="22"/>
          <w:szCs w:val="22"/>
        </w:rPr>
        <w:t>Urzędu Miejskiego.</w:t>
      </w:r>
    </w:p>
    <w:p w14:paraId="712CD2D7" w14:textId="77777777" w:rsidR="00B60CB9" w:rsidRPr="00D113D4" w:rsidRDefault="00603314" w:rsidP="005A2D0C">
      <w:pPr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="00214828" w:rsidRPr="00D113D4">
        <w:rPr>
          <w:b/>
          <w:sz w:val="22"/>
          <w:szCs w:val="22"/>
        </w:rPr>
        <w:t>.Osobą  uprawnioną</w:t>
      </w:r>
      <w:r w:rsidR="004B254D" w:rsidRPr="00D113D4">
        <w:rPr>
          <w:b/>
          <w:sz w:val="22"/>
          <w:szCs w:val="22"/>
        </w:rPr>
        <w:t xml:space="preserve"> do kontaktów z Wykonawcami </w:t>
      </w:r>
      <w:r w:rsidR="00214828" w:rsidRPr="00D113D4">
        <w:rPr>
          <w:b/>
          <w:sz w:val="22"/>
          <w:szCs w:val="22"/>
        </w:rPr>
        <w:t>jest</w:t>
      </w:r>
      <w:r w:rsidR="004B254D" w:rsidRPr="00D113D4">
        <w:rPr>
          <w:sz w:val="22"/>
          <w:szCs w:val="22"/>
        </w:rPr>
        <w:t>:</w:t>
      </w:r>
      <w:r w:rsidR="004B254D" w:rsidRPr="00D113D4">
        <w:rPr>
          <w:b/>
          <w:sz w:val="22"/>
          <w:szCs w:val="22"/>
        </w:rPr>
        <w:t xml:space="preserve">                                                                                                                   </w:t>
      </w:r>
    </w:p>
    <w:p w14:paraId="5FA16935" w14:textId="77777777" w:rsidR="00181BC9" w:rsidRDefault="005B2E8B" w:rsidP="004B254D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Małgorzata Dąbrowska - kierownik</w:t>
      </w:r>
      <w:r w:rsidR="00835C7A" w:rsidRPr="00D113D4">
        <w:rPr>
          <w:sz w:val="22"/>
          <w:szCs w:val="22"/>
        </w:rPr>
        <w:t xml:space="preserve"> R</w:t>
      </w:r>
      <w:r w:rsidR="006C2D26" w:rsidRPr="00D113D4">
        <w:rPr>
          <w:sz w:val="22"/>
          <w:szCs w:val="22"/>
        </w:rPr>
        <w:t>eferatu Inwestycji, Gospodarki Komunalnej</w:t>
      </w:r>
      <w:r w:rsidR="00AD0A3D" w:rsidRPr="00D113D4">
        <w:rPr>
          <w:sz w:val="22"/>
          <w:szCs w:val="22"/>
        </w:rPr>
        <w:t xml:space="preserve"> </w:t>
      </w:r>
      <w:r w:rsidR="006C2D26" w:rsidRPr="00D113D4">
        <w:rPr>
          <w:sz w:val="22"/>
          <w:szCs w:val="22"/>
        </w:rPr>
        <w:t>i Mieszkaniowej</w:t>
      </w:r>
      <w:r w:rsidR="00B60CB9" w:rsidRPr="00D113D4">
        <w:rPr>
          <w:sz w:val="22"/>
          <w:szCs w:val="22"/>
        </w:rPr>
        <w:t xml:space="preserve"> </w:t>
      </w:r>
      <w:r w:rsidR="00AD0A3D" w:rsidRPr="00D113D4">
        <w:rPr>
          <w:sz w:val="22"/>
          <w:szCs w:val="22"/>
        </w:rPr>
        <w:br/>
      </w:r>
      <w:r w:rsidR="00B60CB9" w:rsidRPr="00D113D4">
        <w:rPr>
          <w:sz w:val="22"/>
          <w:szCs w:val="22"/>
        </w:rPr>
        <w:t xml:space="preserve">w </w:t>
      </w:r>
      <w:r w:rsidR="00FE5516" w:rsidRPr="00D113D4">
        <w:rPr>
          <w:sz w:val="22"/>
          <w:szCs w:val="22"/>
        </w:rPr>
        <w:t>Urzędzie Miejskim w Poddębicach</w:t>
      </w:r>
      <w:r w:rsidR="00835C7A" w:rsidRPr="00D113D4">
        <w:rPr>
          <w:sz w:val="22"/>
          <w:szCs w:val="22"/>
        </w:rPr>
        <w:t>,</w:t>
      </w:r>
      <w:r w:rsidR="006C2D26" w:rsidRPr="00D113D4">
        <w:rPr>
          <w:sz w:val="22"/>
          <w:szCs w:val="22"/>
        </w:rPr>
        <w:t xml:space="preserve"> tel. (43) 8710771</w:t>
      </w:r>
      <w:r w:rsidR="005A2D0C" w:rsidRPr="00D113D4">
        <w:rPr>
          <w:sz w:val="22"/>
          <w:szCs w:val="22"/>
        </w:rPr>
        <w:t xml:space="preserve"> w dniach od ponied</w:t>
      </w:r>
      <w:r w:rsidR="00835C7A" w:rsidRPr="00D113D4">
        <w:rPr>
          <w:sz w:val="22"/>
          <w:szCs w:val="22"/>
        </w:rPr>
        <w:t>ziałku do piątku w godz. od 8</w:t>
      </w:r>
      <w:r w:rsidR="00835C7A" w:rsidRPr="00D113D4">
        <w:rPr>
          <w:sz w:val="22"/>
          <w:szCs w:val="22"/>
          <w:vertAlign w:val="superscript"/>
        </w:rPr>
        <w:t>oo</w:t>
      </w:r>
      <w:r w:rsidR="00835C7A" w:rsidRPr="00D113D4">
        <w:rPr>
          <w:sz w:val="22"/>
          <w:szCs w:val="22"/>
        </w:rPr>
        <w:t xml:space="preserve"> do 16</w:t>
      </w:r>
      <w:r w:rsidR="00835C7A" w:rsidRPr="00D113D4">
        <w:rPr>
          <w:sz w:val="22"/>
          <w:szCs w:val="22"/>
          <w:vertAlign w:val="superscript"/>
        </w:rPr>
        <w:t>oo</w:t>
      </w:r>
      <w:r w:rsidR="005A2D0C" w:rsidRPr="00D113D4">
        <w:rPr>
          <w:sz w:val="22"/>
          <w:szCs w:val="22"/>
        </w:rPr>
        <w:t>.</w:t>
      </w:r>
    </w:p>
    <w:p w14:paraId="4E4DEDB2" w14:textId="77777777" w:rsidR="00181BC9" w:rsidRDefault="00181BC9" w:rsidP="004B254D">
      <w:pPr>
        <w:jc w:val="both"/>
        <w:rPr>
          <w:sz w:val="22"/>
          <w:szCs w:val="22"/>
        </w:rPr>
      </w:pPr>
    </w:p>
    <w:p w14:paraId="1EA49E88" w14:textId="77777777" w:rsidR="00181BC9" w:rsidRDefault="00181BC9" w:rsidP="004B254D">
      <w:pPr>
        <w:jc w:val="both"/>
        <w:rPr>
          <w:sz w:val="22"/>
          <w:szCs w:val="22"/>
        </w:rPr>
      </w:pPr>
    </w:p>
    <w:p w14:paraId="2C628B38" w14:textId="77777777" w:rsidR="00181BC9" w:rsidRDefault="00181BC9" w:rsidP="004B254D">
      <w:pPr>
        <w:jc w:val="both"/>
        <w:rPr>
          <w:sz w:val="22"/>
          <w:szCs w:val="22"/>
        </w:rPr>
      </w:pPr>
    </w:p>
    <w:p w14:paraId="1601BE1F" w14:textId="77777777" w:rsidR="0055697B" w:rsidRDefault="0055697B" w:rsidP="004B254D">
      <w:pPr>
        <w:jc w:val="both"/>
        <w:rPr>
          <w:sz w:val="22"/>
          <w:szCs w:val="22"/>
        </w:rPr>
      </w:pPr>
    </w:p>
    <w:p w14:paraId="56722719" w14:textId="3EE26E35" w:rsidR="0055697B" w:rsidRDefault="007E147F" w:rsidP="00206C2A">
      <w:pPr>
        <w:jc w:val="right"/>
        <w:rPr>
          <w:sz w:val="22"/>
          <w:szCs w:val="22"/>
        </w:rPr>
      </w:pPr>
      <w:r>
        <w:rPr>
          <w:sz w:val="22"/>
          <w:szCs w:val="22"/>
        </w:rPr>
        <w:t>Burmistrz Poddębi</w:t>
      </w:r>
      <w:r w:rsidR="00206C2A">
        <w:rPr>
          <w:sz w:val="22"/>
          <w:szCs w:val="22"/>
        </w:rPr>
        <w:t>c</w:t>
      </w:r>
    </w:p>
    <w:p w14:paraId="36CBCA30" w14:textId="4601422C" w:rsidR="007E147F" w:rsidRDefault="007E147F" w:rsidP="00206C2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(-) Piotr </w:t>
      </w:r>
      <w:proofErr w:type="spellStart"/>
      <w:r>
        <w:rPr>
          <w:sz w:val="22"/>
          <w:szCs w:val="22"/>
        </w:rPr>
        <w:t>Sęczkowski</w:t>
      </w:r>
      <w:proofErr w:type="spellEnd"/>
    </w:p>
    <w:p w14:paraId="27F0925D" w14:textId="77777777" w:rsidR="0055697B" w:rsidRDefault="0055697B" w:rsidP="00206C2A">
      <w:pPr>
        <w:jc w:val="right"/>
        <w:rPr>
          <w:sz w:val="22"/>
          <w:szCs w:val="22"/>
        </w:rPr>
      </w:pPr>
    </w:p>
    <w:p w14:paraId="4F96DE82" w14:textId="77777777" w:rsidR="0055697B" w:rsidRDefault="0055697B" w:rsidP="00206C2A">
      <w:pPr>
        <w:jc w:val="right"/>
        <w:rPr>
          <w:sz w:val="22"/>
          <w:szCs w:val="22"/>
        </w:rPr>
      </w:pPr>
    </w:p>
    <w:p w14:paraId="0ECC7E77" w14:textId="77777777" w:rsidR="00B1489F" w:rsidRDefault="00B1489F" w:rsidP="004B254D">
      <w:pPr>
        <w:jc w:val="both"/>
        <w:rPr>
          <w:sz w:val="22"/>
          <w:szCs w:val="22"/>
        </w:rPr>
      </w:pPr>
    </w:p>
    <w:p w14:paraId="19CD275B" w14:textId="77777777" w:rsidR="00B1489F" w:rsidRDefault="00B1489F" w:rsidP="004B254D">
      <w:pPr>
        <w:jc w:val="both"/>
        <w:rPr>
          <w:sz w:val="22"/>
          <w:szCs w:val="22"/>
        </w:rPr>
      </w:pPr>
    </w:p>
    <w:p w14:paraId="2F54DF6C" w14:textId="77777777" w:rsidR="00B1489F" w:rsidRDefault="00B1489F" w:rsidP="004B254D">
      <w:pPr>
        <w:jc w:val="both"/>
        <w:rPr>
          <w:sz w:val="22"/>
          <w:szCs w:val="22"/>
        </w:rPr>
      </w:pPr>
    </w:p>
    <w:p w14:paraId="76748F5E" w14:textId="77777777" w:rsidR="00B1489F" w:rsidRDefault="00B1489F" w:rsidP="004B254D">
      <w:pPr>
        <w:jc w:val="both"/>
        <w:rPr>
          <w:sz w:val="22"/>
          <w:szCs w:val="22"/>
        </w:rPr>
      </w:pPr>
    </w:p>
    <w:p w14:paraId="353C0242" w14:textId="77777777" w:rsidR="00B1489F" w:rsidRDefault="00B1489F" w:rsidP="004B254D">
      <w:pPr>
        <w:jc w:val="both"/>
        <w:rPr>
          <w:sz w:val="22"/>
          <w:szCs w:val="22"/>
        </w:rPr>
      </w:pPr>
    </w:p>
    <w:p w14:paraId="5B234145" w14:textId="77777777" w:rsidR="00B1489F" w:rsidRDefault="00B1489F" w:rsidP="004B254D">
      <w:pPr>
        <w:jc w:val="both"/>
        <w:rPr>
          <w:sz w:val="22"/>
          <w:szCs w:val="22"/>
        </w:rPr>
      </w:pPr>
    </w:p>
    <w:p w14:paraId="78EB4900" w14:textId="77777777" w:rsidR="00B1489F" w:rsidRDefault="00B1489F" w:rsidP="004B254D">
      <w:pPr>
        <w:jc w:val="both"/>
        <w:rPr>
          <w:sz w:val="22"/>
          <w:szCs w:val="22"/>
        </w:rPr>
      </w:pPr>
    </w:p>
    <w:p w14:paraId="79B3EA88" w14:textId="77777777" w:rsidR="00B1489F" w:rsidRDefault="00B1489F" w:rsidP="004B254D">
      <w:pPr>
        <w:jc w:val="both"/>
        <w:rPr>
          <w:sz w:val="22"/>
          <w:szCs w:val="22"/>
        </w:rPr>
      </w:pPr>
    </w:p>
    <w:p w14:paraId="60594451" w14:textId="77777777" w:rsidR="00B1489F" w:rsidRDefault="00B1489F" w:rsidP="004B254D">
      <w:pPr>
        <w:jc w:val="both"/>
        <w:rPr>
          <w:sz w:val="22"/>
          <w:szCs w:val="22"/>
        </w:rPr>
      </w:pPr>
    </w:p>
    <w:p w14:paraId="74F74D5C" w14:textId="77777777" w:rsidR="00B1489F" w:rsidRDefault="00B1489F" w:rsidP="004B254D">
      <w:pPr>
        <w:jc w:val="both"/>
        <w:rPr>
          <w:sz w:val="22"/>
          <w:szCs w:val="22"/>
        </w:rPr>
      </w:pPr>
    </w:p>
    <w:p w14:paraId="49363741" w14:textId="77777777" w:rsidR="00B1489F" w:rsidRDefault="00B1489F" w:rsidP="004B254D">
      <w:pPr>
        <w:jc w:val="both"/>
        <w:rPr>
          <w:sz w:val="22"/>
          <w:szCs w:val="22"/>
        </w:rPr>
      </w:pPr>
    </w:p>
    <w:p w14:paraId="5ABABD5A" w14:textId="77777777" w:rsidR="00B1489F" w:rsidRDefault="00B1489F" w:rsidP="004B254D">
      <w:pPr>
        <w:jc w:val="both"/>
        <w:rPr>
          <w:sz w:val="22"/>
          <w:szCs w:val="22"/>
        </w:rPr>
      </w:pPr>
    </w:p>
    <w:p w14:paraId="79C35AC2" w14:textId="77777777" w:rsidR="00B1489F" w:rsidRDefault="00B1489F" w:rsidP="004B254D">
      <w:pPr>
        <w:jc w:val="both"/>
        <w:rPr>
          <w:sz w:val="22"/>
          <w:szCs w:val="22"/>
        </w:rPr>
      </w:pPr>
    </w:p>
    <w:p w14:paraId="2F965410" w14:textId="77777777" w:rsidR="00B1489F" w:rsidRDefault="00B1489F" w:rsidP="004B254D">
      <w:pPr>
        <w:jc w:val="both"/>
        <w:rPr>
          <w:sz w:val="22"/>
          <w:szCs w:val="22"/>
        </w:rPr>
      </w:pPr>
    </w:p>
    <w:p w14:paraId="36F35C67" w14:textId="77777777" w:rsidR="00B1489F" w:rsidRDefault="00B1489F" w:rsidP="004B254D">
      <w:pPr>
        <w:jc w:val="both"/>
        <w:rPr>
          <w:sz w:val="22"/>
          <w:szCs w:val="22"/>
        </w:rPr>
      </w:pPr>
    </w:p>
    <w:p w14:paraId="1A43E163" w14:textId="77777777" w:rsidR="00B1489F" w:rsidRDefault="00B1489F" w:rsidP="004B254D">
      <w:pPr>
        <w:jc w:val="both"/>
        <w:rPr>
          <w:sz w:val="22"/>
          <w:szCs w:val="22"/>
        </w:rPr>
      </w:pPr>
    </w:p>
    <w:p w14:paraId="25505510" w14:textId="77777777" w:rsidR="00B1489F" w:rsidRDefault="00B1489F" w:rsidP="004B254D">
      <w:pPr>
        <w:jc w:val="both"/>
        <w:rPr>
          <w:sz w:val="22"/>
          <w:szCs w:val="22"/>
        </w:rPr>
      </w:pPr>
    </w:p>
    <w:p w14:paraId="349089DF" w14:textId="77777777" w:rsidR="00B1489F" w:rsidRDefault="00B1489F" w:rsidP="004B254D">
      <w:pPr>
        <w:jc w:val="both"/>
        <w:rPr>
          <w:sz w:val="22"/>
          <w:szCs w:val="22"/>
        </w:rPr>
      </w:pPr>
    </w:p>
    <w:p w14:paraId="0B755935" w14:textId="77777777" w:rsidR="00B1489F" w:rsidRDefault="00B1489F" w:rsidP="004B254D">
      <w:pPr>
        <w:jc w:val="both"/>
        <w:rPr>
          <w:sz w:val="22"/>
          <w:szCs w:val="22"/>
        </w:rPr>
      </w:pPr>
    </w:p>
    <w:p w14:paraId="09A4BA72" w14:textId="77777777" w:rsidR="00B1489F" w:rsidRDefault="00B1489F" w:rsidP="004B254D">
      <w:pPr>
        <w:jc w:val="both"/>
        <w:rPr>
          <w:sz w:val="22"/>
          <w:szCs w:val="22"/>
        </w:rPr>
      </w:pPr>
    </w:p>
    <w:p w14:paraId="591EAE8E" w14:textId="77777777" w:rsidR="00B1489F" w:rsidRDefault="00B1489F" w:rsidP="004B254D">
      <w:pPr>
        <w:jc w:val="both"/>
        <w:rPr>
          <w:sz w:val="22"/>
          <w:szCs w:val="22"/>
        </w:rPr>
      </w:pPr>
    </w:p>
    <w:p w14:paraId="7B938422" w14:textId="77777777" w:rsidR="00B1489F" w:rsidRDefault="00B1489F" w:rsidP="004B254D">
      <w:pPr>
        <w:jc w:val="both"/>
        <w:rPr>
          <w:sz w:val="22"/>
          <w:szCs w:val="22"/>
        </w:rPr>
      </w:pPr>
    </w:p>
    <w:p w14:paraId="62C71E65" w14:textId="77777777" w:rsidR="00A31AE8" w:rsidRDefault="00A31AE8" w:rsidP="004B254D">
      <w:pPr>
        <w:jc w:val="both"/>
        <w:rPr>
          <w:sz w:val="22"/>
          <w:szCs w:val="22"/>
        </w:rPr>
      </w:pPr>
    </w:p>
    <w:p w14:paraId="0E2D41B3" w14:textId="77777777" w:rsidR="00A31AE8" w:rsidRDefault="00A31AE8" w:rsidP="004B254D">
      <w:pPr>
        <w:jc w:val="both"/>
        <w:rPr>
          <w:sz w:val="22"/>
          <w:szCs w:val="22"/>
        </w:rPr>
      </w:pPr>
    </w:p>
    <w:p w14:paraId="62F87A19" w14:textId="77777777" w:rsidR="00A31AE8" w:rsidRDefault="00A31AE8" w:rsidP="004B254D">
      <w:pPr>
        <w:jc w:val="both"/>
        <w:rPr>
          <w:sz w:val="22"/>
          <w:szCs w:val="22"/>
        </w:rPr>
      </w:pPr>
    </w:p>
    <w:p w14:paraId="17218CAE" w14:textId="77777777" w:rsidR="00A31AE8" w:rsidRDefault="00A31AE8" w:rsidP="004B254D">
      <w:pPr>
        <w:jc w:val="both"/>
        <w:rPr>
          <w:sz w:val="22"/>
          <w:szCs w:val="22"/>
        </w:rPr>
      </w:pPr>
    </w:p>
    <w:p w14:paraId="5B83A594" w14:textId="4FBE6A14" w:rsidR="004B254D" w:rsidRPr="00D113D4" w:rsidRDefault="004B254D" w:rsidP="004B254D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W załączeniu :</w:t>
      </w:r>
    </w:p>
    <w:p w14:paraId="64740E7B" w14:textId="77777777" w:rsidR="004B254D" w:rsidRPr="00D113D4" w:rsidRDefault="004B254D" w:rsidP="004B254D">
      <w:pPr>
        <w:jc w:val="both"/>
        <w:rPr>
          <w:i/>
          <w:sz w:val="22"/>
          <w:szCs w:val="22"/>
        </w:rPr>
      </w:pPr>
      <w:r w:rsidRPr="00D113D4">
        <w:rPr>
          <w:i/>
          <w:sz w:val="22"/>
          <w:szCs w:val="22"/>
        </w:rPr>
        <w:t>-</w:t>
      </w:r>
      <w:r w:rsidR="00370F15" w:rsidRPr="00D113D4">
        <w:rPr>
          <w:i/>
          <w:sz w:val="22"/>
          <w:szCs w:val="22"/>
        </w:rPr>
        <w:t>druk  ofert</w:t>
      </w:r>
      <w:r w:rsidR="00700B2E" w:rsidRPr="00D113D4">
        <w:rPr>
          <w:i/>
          <w:sz w:val="22"/>
          <w:szCs w:val="22"/>
        </w:rPr>
        <w:t>y  cenowej</w:t>
      </w:r>
      <w:r w:rsidR="004120B9" w:rsidRPr="00D113D4">
        <w:rPr>
          <w:i/>
          <w:sz w:val="22"/>
          <w:szCs w:val="22"/>
        </w:rPr>
        <w:t>;</w:t>
      </w:r>
    </w:p>
    <w:p w14:paraId="535C7E37" w14:textId="77777777" w:rsidR="004B254D" w:rsidRPr="00D113D4" w:rsidRDefault="002F254E" w:rsidP="004B254D">
      <w:pPr>
        <w:tabs>
          <w:tab w:val="left" w:pos="4395"/>
        </w:tabs>
        <w:jc w:val="both"/>
        <w:rPr>
          <w:i/>
          <w:sz w:val="22"/>
          <w:szCs w:val="22"/>
        </w:rPr>
      </w:pPr>
      <w:r w:rsidRPr="00D113D4">
        <w:rPr>
          <w:i/>
          <w:sz w:val="22"/>
          <w:szCs w:val="22"/>
        </w:rPr>
        <w:t>-oświadczenie o prowadzeniu działalności gospodarczej</w:t>
      </w:r>
      <w:r w:rsidR="004120B9" w:rsidRPr="00D113D4">
        <w:rPr>
          <w:i/>
          <w:sz w:val="22"/>
          <w:szCs w:val="22"/>
        </w:rPr>
        <w:t>;</w:t>
      </w:r>
    </w:p>
    <w:p w14:paraId="5576A9D6" w14:textId="77777777" w:rsidR="00BB32B9" w:rsidRPr="00D113D4" w:rsidRDefault="00266037" w:rsidP="00792B86">
      <w:pPr>
        <w:jc w:val="both"/>
        <w:rPr>
          <w:i/>
          <w:sz w:val="22"/>
          <w:szCs w:val="22"/>
        </w:rPr>
      </w:pPr>
      <w:r w:rsidRPr="00D113D4">
        <w:rPr>
          <w:i/>
          <w:sz w:val="22"/>
          <w:szCs w:val="22"/>
        </w:rPr>
        <w:t>-oświadczenie R</w:t>
      </w:r>
      <w:r w:rsidR="00BB32B9" w:rsidRPr="00D113D4">
        <w:rPr>
          <w:i/>
          <w:sz w:val="22"/>
          <w:szCs w:val="22"/>
        </w:rPr>
        <w:t>ODO;</w:t>
      </w:r>
    </w:p>
    <w:p w14:paraId="1F8CA4BE" w14:textId="77777777" w:rsidR="00181BC9" w:rsidRDefault="009D151A" w:rsidP="008E397A">
      <w:pPr>
        <w:ind w:left="5664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p w14:paraId="49891F00" w14:textId="77777777" w:rsidR="00F81A1B" w:rsidRDefault="00F81A1B" w:rsidP="001B0B2B">
      <w:pPr>
        <w:jc w:val="both"/>
        <w:rPr>
          <w:b/>
          <w:sz w:val="28"/>
          <w:szCs w:val="28"/>
        </w:rPr>
      </w:pPr>
    </w:p>
    <w:p w14:paraId="7112F058" w14:textId="77777777" w:rsidR="00F81A1B" w:rsidRDefault="00F81A1B" w:rsidP="00181BC9">
      <w:pPr>
        <w:ind w:left="4956" w:firstLine="708"/>
        <w:jc w:val="both"/>
        <w:rPr>
          <w:b/>
          <w:sz w:val="28"/>
          <w:szCs w:val="28"/>
        </w:rPr>
      </w:pPr>
    </w:p>
    <w:p w14:paraId="5881F9BB" w14:textId="77777777" w:rsidR="0055697B" w:rsidRDefault="0055697B" w:rsidP="00B1489F">
      <w:pPr>
        <w:jc w:val="both"/>
        <w:rPr>
          <w:b/>
          <w:sz w:val="28"/>
          <w:szCs w:val="28"/>
        </w:rPr>
      </w:pPr>
    </w:p>
    <w:p w14:paraId="0B4F1821" w14:textId="77777777" w:rsidR="00B1489F" w:rsidRDefault="009D151A" w:rsidP="00181BC9">
      <w:pPr>
        <w:ind w:left="4956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3C00C547" w14:textId="77777777" w:rsidR="00BE4B99" w:rsidRDefault="00BE4B99" w:rsidP="00181BC9">
      <w:pPr>
        <w:ind w:left="4956" w:firstLine="708"/>
        <w:jc w:val="both"/>
        <w:rPr>
          <w:b/>
          <w:sz w:val="28"/>
          <w:szCs w:val="28"/>
        </w:rPr>
      </w:pPr>
    </w:p>
    <w:p w14:paraId="4815397B" w14:textId="6CEC302B" w:rsidR="00842D66" w:rsidRPr="006C5DD5" w:rsidRDefault="009D151A" w:rsidP="00181BC9">
      <w:pPr>
        <w:ind w:left="4956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</w:t>
      </w:r>
      <w:r w:rsidR="00842D66">
        <w:rPr>
          <w:b/>
        </w:rPr>
        <w:t>Załącznik Nr 1</w:t>
      </w:r>
    </w:p>
    <w:p w14:paraId="714B0AA2" w14:textId="77777777" w:rsidR="00842D66" w:rsidRDefault="00842D66" w:rsidP="00842D66">
      <w:pPr>
        <w:jc w:val="both"/>
        <w:rPr>
          <w:b/>
        </w:rPr>
      </w:pPr>
    </w:p>
    <w:p w14:paraId="66E3D8B8" w14:textId="77777777" w:rsidR="00A6532E" w:rsidRDefault="00A6532E" w:rsidP="00A6532E">
      <w:pPr>
        <w:ind w:left="7080" w:firstLine="708"/>
        <w:jc w:val="both"/>
        <w:rPr>
          <w:b/>
          <w:sz w:val="28"/>
          <w:szCs w:val="28"/>
        </w:rPr>
      </w:pPr>
    </w:p>
    <w:p w14:paraId="4DFDEC06" w14:textId="77777777" w:rsidR="00A6532E" w:rsidRPr="006E40C5" w:rsidRDefault="00A6532E" w:rsidP="00A6532E">
      <w:pPr>
        <w:jc w:val="center"/>
      </w:pPr>
      <w:r w:rsidRPr="006E40C5">
        <w:rPr>
          <w:b/>
        </w:rPr>
        <w:t xml:space="preserve">OFERTA     CENOWA </w:t>
      </w:r>
    </w:p>
    <w:p w14:paraId="21549293" w14:textId="77777777" w:rsidR="00A6532E" w:rsidRPr="006E40C5" w:rsidRDefault="00A6532E" w:rsidP="00A6532E">
      <w:pPr>
        <w:jc w:val="both"/>
      </w:pPr>
      <w:r w:rsidRPr="006E40C5">
        <w:t>Ja/My niżej podpisany/i</w:t>
      </w:r>
    </w:p>
    <w:p w14:paraId="4487D690" w14:textId="276F5CF8" w:rsidR="00A6532E" w:rsidRPr="006E40C5" w:rsidRDefault="00A6532E" w:rsidP="00A6532E">
      <w:pPr>
        <w:jc w:val="both"/>
      </w:pPr>
      <w:r w:rsidRPr="006E40C5">
        <w:t>…………………………………………………………………………………………………………</w:t>
      </w:r>
      <w:r>
        <w:t>.....</w:t>
      </w:r>
      <w:r w:rsidRPr="006E40C5">
        <w:t>…………………………………………………………........................................</w:t>
      </w:r>
      <w:r>
        <w:t>.....................</w:t>
      </w:r>
      <w:r w:rsidR="00BE4B99">
        <w:t>.....</w:t>
      </w:r>
    </w:p>
    <w:p w14:paraId="2A3F1EE4" w14:textId="48C3526C" w:rsidR="00A6532E" w:rsidRPr="006E40C5" w:rsidRDefault="00A6532E" w:rsidP="00A6532E">
      <w:pPr>
        <w:jc w:val="both"/>
      </w:pPr>
      <w:r w:rsidRPr="006E40C5">
        <w:t>z siedzibą………………………………………………………………………....</w:t>
      </w:r>
      <w:r>
        <w:t>............................</w:t>
      </w:r>
      <w:r w:rsidR="00BE4B99">
        <w:t>...</w:t>
      </w:r>
    </w:p>
    <w:p w14:paraId="5290DCBB" w14:textId="77777777" w:rsidR="00A6532E" w:rsidRPr="006E40C5" w:rsidRDefault="00A6532E" w:rsidP="00A6532E">
      <w:pPr>
        <w:jc w:val="both"/>
      </w:pPr>
      <w:r w:rsidRPr="006E40C5">
        <w:t>(dokładny adres oferenta wraz z kodem pocztowym)</w:t>
      </w:r>
    </w:p>
    <w:p w14:paraId="1A70CBDA" w14:textId="77777777" w:rsidR="00A6532E" w:rsidRPr="006E40C5" w:rsidRDefault="00A6532E" w:rsidP="00A6532E">
      <w:pPr>
        <w:jc w:val="both"/>
      </w:pPr>
      <w:r w:rsidRPr="006E40C5">
        <w:t>Dodatkowe dane ułatwiające kontakt z oferentem:</w:t>
      </w:r>
    </w:p>
    <w:p w14:paraId="74491C78" w14:textId="44DA8877" w:rsidR="00A6532E" w:rsidRDefault="00A6532E" w:rsidP="00A6532E">
      <w:pPr>
        <w:jc w:val="both"/>
      </w:pPr>
      <w:r w:rsidRPr="006E40C5">
        <w:t>e-mail: …………………………… tel. ……………….. fax …………………</w:t>
      </w:r>
      <w:r w:rsidR="009D151A">
        <w:t>................................</w:t>
      </w:r>
      <w:r w:rsidR="00BE4B99">
        <w:t>..</w:t>
      </w:r>
    </w:p>
    <w:p w14:paraId="0E527D8B" w14:textId="1855C931" w:rsidR="00BE4B99" w:rsidRPr="00BE4B99" w:rsidRDefault="00A6532E" w:rsidP="00BE4B99">
      <w:pPr>
        <w:jc w:val="both"/>
        <w:rPr>
          <w:sz w:val="22"/>
          <w:szCs w:val="22"/>
        </w:rPr>
      </w:pPr>
      <w:r w:rsidRPr="006E40C5">
        <w:t xml:space="preserve">składam/y niniejszą ofertę </w:t>
      </w:r>
      <w:r w:rsidR="00791F27" w:rsidRPr="00D113D4">
        <w:rPr>
          <w:sz w:val="22"/>
          <w:szCs w:val="22"/>
        </w:rPr>
        <w:t xml:space="preserve">  na </w:t>
      </w:r>
      <w:r w:rsidR="00791F27" w:rsidRPr="00BE4B99">
        <w:rPr>
          <w:sz w:val="22"/>
          <w:szCs w:val="22"/>
        </w:rPr>
        <w:t xml:space="preserve">wykonanie </w:t>
      </w:r>
      <w:r w:rsidR="00BE4B99" w:rsidRPr="00BE4B99">
        <w:rPr>
          <w:sz w:val="22"/>
          <w:szCs w:val="22"/>
        </w:rPr>
        <w:t>na wykonanie rozbiórki oraz  utylizacji nawierzchni boiska przy ul. Mickiewicza 13</w:t>
      </w:r>
      <w:r w:rsidR="00BE4B99">
        <w:rPr>
          <w:sz w:val="22"/>
          <w:szCs w:val="22"/>
        </w:rPr>
        <w:t xml:space="preserve"> w Poddębicach (dz. Nr 5/8 obręb 6 m. Poddębice)</w:t>
      </w:r>
    </w:p>
    <w:p w14:paraId="43C9DDB2" w14:textId="0DA7062E" w:rsidR="00791F27" w:rsidRPr="00D113D4" w:rsidRDefault="00791F27" w:rsidP="00791F27">
      <w:pPr>
        <w:jc w:val="both"/>
        <w:rPr>
          <w:i/>
          <w:sz w:val="22"/>
          <w:szCs w:val="22"/>
        </w:rPr>
      </w:pPr>
    </w:p>
    <w:p w14:paraId="33D6233A" w14:textId="324AD353" w:rsidR="00687866" w:rsidRPr="00D113D4" w:rsidRDefault="00687866" w:rsidP="00791F27">
      <w:pPr>
        <w:jc w:val="both"/>
        <w:rPr>
          <w:sz w:val="22"/>
          <w:szCs w:val="22"/>
        </w:rPr>
      </w:pPr>
    </w:p>
    <w:p w14:paraId="0ACDEC76" w14:textId="77777777" w:rsidR="00A6532E" w:rsidRPr="006E40C5" w:rsidRDefault="00A6532E" w:rsidP="00A6532E">
      <w:r w:rsidRPr="006E40C5">
        <w:t xml:space="preserve">-zgodnie z zapytaniem  z dnia </w:t>
      </w:r>
      <w:r w:rsidR="00DE7CBC">
        <w:t>...........</w:t>
      </w:r>
      <w:r w:rsidRPr="006E40C5">
        <w:t>………………….................................</w:t>
      </w:r>
      <w:r w:rsidR="00DE7CBC">
        <w:t>.......................................</w:t>
      </w:r>
    </w:p>
    <w:p w14:paraId="18F51A00" w14:textId="77777777" w:rsidR="00A6532E" w:rsidRPr="006E40C5" w:rsidRDefault="00A6532E" w:rsidP="00A6532E">
      <w:pPr>
        <w:jc w:val="both"/>
      </w:pPr>
    </w:p>
    <w:p w14:paraId="0DF32F25" w14:textId="2866D8EF" w:rsidR="00A6532E" w:rsidRPr="006E40C5" w:rsidRDefault="00A6532E" w:rsidP="00A6532E">
      <w:r w:rsidRPr="006E40C5">
        <w:rPr>
          <w:color w:val="00000A"/>
        </w:rPr>
        <w:t>cena netto : ……………..... zł (</w:t>
      </w:r>
      <w:r>
        <w:rPr>
          <w:color w:val="00000A"/>
        </w:rPr>
        <w:t>słownie:</w:t>
      </w:r>
      <w:r w:rsidRPr="006E40C5">
        <w:rPr>
          <w:color w:val="00000A"/>
        </w:rPr>
        <w:t>……………………………………………….....................</w:t>
      </w:r>
      <w:r>
        <w:rPr>
          <w:color w:val="00000A"/>
        </w:rPr>
        <w:t>.......</w:t>
      </w:r>
      <w:r w:rsidR="00BE4B99">
        <w:rPr>
          <w:color w:val="00000A"/>
        </w:rPr>
        <w:t>........................</w:t>
      </w:r>
      <w:r>
        <w:rPr>
          <w:color w:val="00000A"/>
        </w:rPr>
        <w:t>...</w:t>
      </w:r>
      <w:r w:rsidRPr="006E40C5">
        <w:rPr>
          <w:color w:val="00000A"/>
        </w:rPr>
        <w:t>..złotych)</w:t>
      </w:r>
    </w:p>
    <w:p w14:paraId="45645A4F" w14:textId="77777777" w:rsidR="00A6532E" w:rsidRPr="006E40C5" w:rsidRDefault="00A6532E" w:rsidP="00A6532E">
      <w:pPr>
        <w:jc w:val="both"/>
        <w:rPr>
          <w:color w:val="00000A"/>
        </w:rPr>
      </w:pPr>
    </w:p>
    <w:p w14:paraId="35E9678F" w14:textId="77777777" w:rsidR="00A6532E" w:rsidRPr="006E40C5" w:rsidRDefault="00A6532E" w:rsidP="00A6532E">
      <w:pPr>
        <w:tabs>
          <w:tab w:val="left" w:pos="709"/>
        </w:tabs>
        <w:jc w:val="both"/>
      </w:pPr>
    </w:p>
    <w:p w14:paraId="5636B124" w14:textId="77777777" w:rsidR="00A6532E" w:rsidRDefault="00A6532E" w:rsidP="00A6532E">
      <w:pPr>
        <w:tabs>
          <w:tab w:val="left" w:pos="709"/>
        </w:tabs>
      </w:pPr>
      <w:r>
        <w:t>cena ogółem brutto ………………….zł</w:t>
      </w:r>
    </w:p>
    <w:p w14:paraId="0B3683E7" w14:textId="6A2EE9A8" w:rsidR="00A6532E" w:rsidRPr="006E40C5" w:rsidRDefault="00A6532E" w:rsidP="00A6532E">
      <w:pPr>
        <w:tabs>
          <w:tab w:val="left" w:pos="709"/>
        </w:tabs>
      </w:pPr>
      <w:r>
        <w:t>(słownie:</w:t>
      </w:r>
      <w:r w:rsidRPr="006E40C5">
        <w:t>.……………………….................................................</w:t>
      </w:r>
      <w:r>
        <w:t>.........</w:t>
      </w:r>
      <w:r w:rsidR="00BE4B99">
        <w:t>.........................</w:t>
      </w:r>
      <w:r>
        <w:t>.</w:t>
      </w:r>
      <w:r w:rsidRPr="006E40C5">
        <w:t>........zł</w:t>
      </w:r>
      <w:r>
        <w:t>otych)</w:t>
      </w:r>
    </w:p>
    <w:p w14:paraId="456EF5E1" w14:textId="77777777" w:rsidR="00A6532E" w:rsidRPr="006E40C5" w:rsidRDefault="00A6532E" w:rsidP="00A6532E">
      <w:pPr>
        <w:tabs>
          <w:tab w:val="left" w:pos="709"/>
        </w:tabs>
        <w:jc w:val="both"/>
      </w:pPr>
    </w:p>
    <w:p w14:paraId="4CDBA516" w14:textId="77777777" w:rsidR="00A6532E" w:rsidRPr="006E40C5" w:rsidRDefault="00A6532E" w:rsidP="00A6532E">
      <w:pPr>
        <w:jc w:val="both"/>
      </w:pPr>
      <w:r w:rsidRPr="006E40C5">
        <w:rPr>
          <w:b/>
        </w:rPr>
        <w:t>Wynagrodzenie obejmuje podatek VAT wg obowiązujących stawek.</w:t>
      </w:r>
    </w:p>
    <w:p w14:paraId="2159097F" w14:textId="77777777" w:rsidR="00A6532E" w:rsidRPr="006E40C5" w:rsidRDefault="00A6532E" w:rsidP="00A6532E">
      <w:pPr>
        <w:rPr>
          <w:b/>
        </w:rPr>
      </w:pPr>
      <w:r w:rsidRPr="006E40C5">
        <w:rPr>
          <w:b/>
        </w:rPr>
        <w:t>Termin realizacji zamówienia -  zgodnie z warunkami zaproszenia do złożenia oferty cenowej.</w:t>
      </w:r>
    </w:p>
    <w:p w14:paraId="6FCE1211" w14:textId="77777777" w:rsidR="00A6532E" w:rsidRDefault="00A6532E" w:rsidP="00A6532E">
      <w:pPr>
        <w:jc w:val="both"/>
      </w:pPr>
      <w:r w:rsidRPr="006E40C5">
        <w:t xml:space="preserve">Oświadczam, </w:t>
      </w:r>
      <w:r>
        <w:t>iż</w:t>
      </w:r>
      <w:r w:rsidRPr="006E40C5">
        <w:t xml:space="preserve"> nie podlegam wykluczeniu z postępowania na podstawie: - art. 7 ust. 1 pkt 1, 2 </w:t>
      </w:r>
      <w:r w:rsidRPr="006E40C5">
        <w:br/>
        <w:t>i 3 ustawy o szczególnych rozwiązaniach w zakresie przeciwdziałania wspieraniu agresji na Ukrainę oraz służących ochronie bezpieczeństwa narodowego (Dz. U. z 2022 r. poz. 835)</w:t>
      </w:r>
      <w:r>
        <w:t>.</w:t>
      </w:r>
    </w:p>
    <w:p w14:paraId="4F981A93" w14:textId="77777777" w:rsidR="00FE5516" w:rsidRDefault="00FE5516" w:rsidP="00A6532E">
      <w:pPr>
        <w:jc w:val="both"/>
      </w:pPr>
    </w:p>
    <w:p w14:paraId="194051BF" w14:textId="77777777" w:rsidR="00A6532E" w:rsidRPr="00F8409B" w:rsidRDefault="00A6532E" w:rsidP="00A6532E">
      <w:pPr>
        <w:jc w:val="both"/>
      </w:pPr>
      <w:r w:rsidRPr="006E40C5">
        <w:t>Przedmiot niniejszego zamówienia wykonam zgodn</w:t>
      </w:r>
      <w:r>
        <w:t xml:space="preserve">ie z obowiązującymi przepisami </w:t>
      </w:r>
      <w:r w:rsidRPr="006E40C5">
        <w:t xml:space="preserve"> obowiązującymi zasadami wiedzy technicznej.</w:t>
      </w:r>
      <w:r w:rsidRPr="006C4426">
        <w:rPr>
          <w:b/>
        </w:rPr>
        <w:t xml:space="preserve"> </w:t>
      </w:r>
      <w:r w:rsidRPr="004773F8">
        <w:t>Ponadto</w:t>
      </w:r>
      <w:r>
        <w:t xml:space="preserve"> oświadczam, iż</w:t>
      </w:r>
      <w:r w:rsidRPr="004773F8">
        <w:t xml:space="preserve"> znajduję się w sytuacji ekonomicznej i finansowej zapewniającej wykonanie zamówienia.</w:t>
      </w:r>
    </w:p>
    <w:p w14:paraId="538CC5C8" w14:textId="77777777" w:rsidR="00A6532E" w:rsidRPr="006C4426" w:rsidRDefault="00A6532E" w:rsidP="00A6532E">
      <w:pPr>
        <w:jc w:val="both"/>
      </w:pPr>
    </w:p>
    <w:p w14:paraId="5A8C68BD" w14:textId="77777777" w:rsidR="00A6532E" w:rsidRDefault="00A6532E" w:rsidP="00A6532E">
      <w:pPr>
        <w:jc w:val="both"/>
        <w:rPr>
          <w:sz w:val="28"/>
          <w:szCs w:val="28"/>
        </w:rPr>
      </w:pPr>
    </w:p>
    <w:p w14:paraId="579B07C1" w14:textId="77777777" w:rsidR="00A6532E" w:rsidRDefault="00A6532E" w:rsidP="00A6532E">
      <w:pPr>
        <w:jc w:val="both"/>
        <w:rPr>
          <w:sz w:val="28"/>
          <w:szCs w:val="28"/>
        </w:rPr>
      </w:pPr>
    </w:p>
    <w:p w14:paraId="718562EF" w14:textId="77777777" w:rsidR="00A6532E" w:rsidRDefault="00A6532E" w:rsidP="00A6532E">
      <w:pPr>
        <w:jc w:val="both"/>
        <w:rPr>
          <w:sz w:val="28"/>
          <w:szCs w:val="28"/>
        </w:rPr>
      </w:pPr>
    </w:p>
    <w:p w14:paraId="25315347" w14:textId="77777777" w:rsidR="00A6532E" w:rsidRDefault="00A6532E" w:rsidP="00A6532E">
      <w:pPr>
        <w:jc w:val="both"/>
        <w:rPr>
          <w:sz w:val="28"/>
          <w:szCs w:val="28"/>
        </w:rPr>
      </w:pPr>
    </w:p>
    <w:p w14:paraId="7054865C" w14:textId="77777777" w:rsidR="00A6532E" w:rsidRDefault="00A6532E" w:rsidP="00A6532E">
      <w:pPr>
        <w:jc w:val="both"/>
        <w:rPr>
          <w:sz w:val="28"/>
          <w:szCs w:val="28"/>
        </w:rPr>
      </w:pPr>
    </w:p>
    <w:p w14:paraId="75B360C5" w14:textId="77777777" w:rsidR="00A6532E" w:rsidRDefault="00A6532E" w:rsidP="00A6532E">
      <w:pPr>
        <w:jc w:val="both"/>
        <w:rPr>
          <w:sz w:val="28"/>
          <w:szCs w:val="28"/>
        </w:rPr>
      </w:pPr>
    </w:p>
    <w:p w14:paraId="7D944E63" w14:textId="77777777" w:rsidR="00A6532E" w:rsidRDefault="00A6532E" w:rsidP="00A653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………………………..                                                             </w:t>
      </w:r>
    </w:p>
    <w:p w14:paraId="3D9030AA" w14:textId="77777777" w:rsidR="00A6532E" w:rsidRDefault="00A6532E" w:rsidP="00A6532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E40C5">
        <w:rPr>
          <w:sz w:val="16"/>
          <w:szCs w:val="16"/>
        </w:rPr>
        <w:t xml:space="preserve">   (miejscowość, data ) </w:t>
      </w:r>
      <w:r>
        <w:rPr>
          <w:sz w:val="28"/>
          <w:szCs w:val="28"/>
        </w:rPr>
        <w:t xml:space="preserve">                                                                  </w:t>
      </w:r>
    </w:p>
    <w:p w14:paraId="5FA7B79B" w14:textId="77777777" w:rsidR="00A6532E" w:rsidRDefault="00A6532E" w:rsidP="00A6532E">
      <w:r>
        <w:rPr>
          <w:sz w:val="28"/>
          <w:szCs w:val="28"/>
        </w:rPr>
        <w:t xml:space="preserve">                                                                   ...............................................................                                               </w:t>
      </w:r>
    </w:p>
    <w:p w14:paraId="403BAAF2" w14:textId="77777777" w:rsidR="00A6532E" w:rsidRDefault="00A6532E" w:rsidP="00A6532E">
      <w:pPr>
        <w:rPr>
          <w:sz w:val="16"/>
          <w:szCs w:val="16"/>
        </w:rPr>
      </w:pPr>
      <w:r w:rsidRPr="006E40C5">
        <w:rPr>
          <w:sz w:val="16"/>
          <w:szCs w:val="16"/>
        </w:rPr>
        <w:t xml:space="preserve">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</w:t>
      </w:r>
      <w:r w:rsidRPr="006E40C5">
        <w:rPr>
          <w:sz w:val="16"/>
          <w:szCs w:val="16"/>
        </w:rPr>
        <w:t xml:space="preserve"> </w:t>
      </w:r>
      <w:r w:rsidRPr="006E40C5">
        <w:rPr>
          <w:b/>
          <w:sz w:val="16"/>
          <w:szCs w:val="16"/>
        </w:rPr>
        <w:t>(</w:t>
      </w:r>
      <w:r w:rsidRPr="006E40C5">
        <w:rPr>
          <w:sz w:val="16"/>
          <w:szCs w:val="16"/>
        </w:rPr>
        <w:t xml:space="preserve">Pieczątka  i podpis Wykonawcy lub osoby uprawnionej    </w:t>
      </w:r>
      <w:r>
        <w:rPr>
          <w:sz w:val="16"/>
          <w:szCs w:val="16"/>
        </w:rPr>
        <w:t xml:space="preserve">             </w:t>
      </w:r>
    </w:p>
    <w:p w14:paraId="4C19E67F" w14:textId="77777777" w:rsidR="00A6532E" w:rsidRDefault="00A6532E" w:rsidP="00A6532E">
      <w:pPr>
        <w:rPr>
          <w:b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reprezentowania </w:t>
      </w:r>
      <w:r w:rsidRPr="006E40C5">
        <w:rPr>
          <w:sz w:val="16"/>
          <w:szCs w:val="16"/>
        </w:rPr>
        <w:t xml:space="preserve">Wykonawcy)  </w:t>
      </w:r>
      <w:r w:rsidRPr="006E40C5">
        <w:rPr>
          <w:sz w:val="16"/>
          <w:szCs w:val="16"/>
        </w:rPr>
        <w:br/>
      </w:r>
    </w:p>
    <w:p w14:paraId="5BC35C42" w14:textId="77777777" w:rsidR="00DE7CBC" w:rsidRDefault="00DE7CBC" w:rsidP="00842D66">
      <w:pPr>
        <w:jc w:val="both"/>
        <w:rPr>
          <w:b/>
        </w:rPr>
      </w:pPr>
    </w:p>
    <w:p w14:paraId="70B73FFE" w14:textId="77777777" w:rsidR="00A6532E" w:rsidRDefault="00A6532E" w:rsidP="00842D66">
      <w:pPr>
        <w:jc w:val="both"/>
        <w:rPr>
          <w:b/>
        </w:rPr>
      </w:pPr>
    </w:p>
    <w:p w14:paraId="3A95A9E6" w14:textId="77777777" w:rsidR="00B1489F" w:rsidRDefault="00B1489F" w:rsidP="00842D66">
      <w:pPr>
        <w:jc w:val="both"/>
        <w:rPr>
          <w:b/>
        </w:rPr>
      </w:pPr>
    </w:p>
    <w:p w14:paraId="1331EE0B" w14:textId="77777777" w:rsidR="00B1489F" w:rsidRDefault="00B1489F" w:rsidP="00842D66">
      <w:pPr>
        <w:jc w:val="both"/>
        <w:rPr>
          <w:b/>
        </w:rPr>
      </w:pPr>
    </w:p>
    <w:p w14:paraId="1152A82F" w14:textId="77777777" w:rsidR="00B1489F" w:rsidRDefault="00B1489F" w:rsidP="00842D66">
      <w:pPr>
        <w:jc w:val="both"/>
        <w:rPr>
          <w:b/>
        </w:rPr>
      </w:pPr>
    </w:p>
    <w:p w14:paraId="411EE251" w14:textId="77777777" w:rsidR="00A6532E" w:rsidRDefault="00A6532E" w:rsidP="00842D66">
      <w:pPr>
        <w:jc w:val="both"/>
        <w:rPr>
          <w:b/>
        </w:rPr>
      </w:pPr>
    </w:p>
    <w:p w14:paraId="400EC8A6" w14:textId="77777777" w:rsidR="00F81A1B" w:rsidRDefault="00F81A1B" w:rsidP="00842D66">
      <w:pPr>
        <w:jc w:val="both"/>
        <w:rPr>
          <w:b/>
        </w:rPr>
      </w:pPr>
    </w:p>
    <w:p w14:paraId="00860FE8" w14:textId="77777777" w:rsidR="00F81A1B" w:rsidRDefault="00F81A1B" w:rsidP="00842D66">
      <w:pPr>
        <w:jc w:val="both"/>
        <w:rPr>
          <w:b/>
        </w:rPr>
      </w:pPr>
    </w:p>
    <w:p w14:paraId="58DD1EC2" w14:textId="77777777" w:rsidR="00842D66" w:rsidRDefault="00842D66" w:rsidP="00842D66">
      <w:pPr>
        <w:jc w:val="both"/>
      </w:pPr>
      <w:r>
        <w:t xml:space="preserve">                                                                                                                        </w:t>
      </w:r>
      <w:r>
        <w:rPr>
          <w:b/>
        </w:rPr>
        <w:t>Załącznik Nr 2</w:t>
      </w:r>
    </w:p>
    <w:p w14:paraId="35F1D071" w14:textId="77777777" w:rsidR="00842D66" w:rsidRDefault="00842D66" w:rsidP="00842D66">
      <w:pPr>
        <w:jc w:val="both"/>
      </w:pPr>
      <w:r>
        <w:t xml:space="preserve"> ……………… dnia ……………….</w:t>
      </w:r>
    </w:p>
    <w:p w14:paraId="18D66255" w14:textId="77777777" w:rsidR="00842D66" w:rsidRDefault="00842D66" w:rsidP="00842D66">
      <w:pPr>
        <w:jc w:val="both"/>
      </w:pPr>
    </w:p>
    <w:p w14:paraId="73872434" w14:textId="77777777" w:rsidR="00842D66" w:rsidRDefault="00842D66" w:rsidP="00842D66">
      <w:pPr>
        <w:jc w:val="both"/>
      </w:pPr>
    </w:p>
    <w:p w14:paraId="2284CA1D" w14:textId="77777777" w:rsidR="00842D66" w:rsidRDefault="00842D66" w:rsidP="00842D66">
      <w:pPr>
        <w:jc w:val="both"/>
      </w:pPr>
    </w:p>
    <w:p w14:paraId="5B4A91AD" w14:textId="77777777" w:rsidR="00842D66" w:rsidRDefault="00842D66" w:rsidP="00842D66">
      <w:pPr>
        <w:jc w:val="both"/>
      </w:pPr>
    </w:p>
    <w:p w14:paraId="56C37D34" w14:textId="77777777" w:rsidR="00842D66" w:rsidRDefault="00842D66" w:rsidP="00842D66">
      <w:pPr>
        <w:jc w:val="both"/>
      </w:pPr>
    </w:p>
    <w:p w14:paraId="24A70830" w14:textId="77777777" w:rsidR="00842D66" w:rsidRDefault="00842D66" w:rsidP="00842D66">
      <w:pPr>
        <w:jc w:val="center"/>
      </w:pPr>
      <w:r>
        <w:rPr>
          <w:b/>
        </w:rPr>
        <w:t>Oświadczenie o prowadzeniu działalności gospodarczej</w:t>
      </w:r>
    </w:p>
    <w:p w14:paraId="36F1DA2D" w14:textId="77777777" w:rsidR="00842D66" w:rsidRDefault="00842D66" w:rsidP="00842D66">
      <w:pPr>
        <w:jc w:val="both"/>
        <w:rPr>
          <w:b/>
        </w:rPr>
      </w:pPr>
    </w:p>
    <w:p w14:paraId="774BC7C9" w14:textId="77777777" w:rsidR="00842D66" w:rsidRDefault="00842D66" w:rsidP="00842D66">
      <w:pPr>
        <w:jc w:val="both"/>
        <w:rPr>
          <w:b/>
        </w:rPr>
      </w:pPr>
    </w:p>
    <w:p w14:paraId="313C6940" w14:textId="77777777" w:rsidR="00842D66" w:rsidRDefault="00842D66" w:rsidP="00842D66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9E8035" w14:textId="77777777" w:rsidR="00842D66" w:rsidRDefault="00842D66" w:rsidP="00842D66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Ja, niżej podpisany/a………………………………………………… oświadczam, że </w:t>
      </w:r>
    </w:p>
    <w:p w14:paraId="5CA967CA" w14:textId="77777777" w:rsidR="00842D66" w:rsidRDefault="00842D66" w:rsidP="00842D66">
      <w:pPr>
        <w:jc w:val="both"/>
      </w:pPr>
    </w:p>
    <w:p w14:paraId="69FF9802" w14:textId="77777777" w:rsidR="00842D66" w:rsidRDefault="00842D66" w:rsidP="00842D66">
      <w:pPr>
        <w:jc w:val="both"/>
      </w:pPr>
      <w:r>
        <w:t>prowadzę działalność gospodarczą pn.:</w:t>
      </w:r>
    </w:p>
    <w:p w14:paraId="0D776696" w14:textId="77777777" w:rsidR="00842D66" w:rsidRDefault="00842D66" w:rsidP="00842D66">
      <w:pPr>
        <w:jc w:val="both"/>
      </w:pPr>
    </w:p>
    <w:p w14:paraId="38A74483" w14:textId="77777777" w:rsidR="00842D66" w:rsidRDefault="00842D66" w:rsidP="00842D66">
      <w:pPr>
        <w:jc w:val="both"/>
      </w:pPr>
      <w:r>
        <w:t>………………………………………..………………………………………………………</w:t>
      </w:r>
      <w:r w:rsidR="006C5DD5">
        <w:t>...</w:t>
      </w:r>
    </w:p>
    <w:p w14:paraId="03FC1C07" w14:textId="77777777" w:rsidR="00842D66" w:rsidRDefault="00842D66" w:rsidP="00842D66">
      <w:pPr>
        <w:jc w:val="both"/>
      </w:pPr>
    </w:p>
    <w:p w14:paraId="79CBE220" w14:textId="77777777" w:rsidR="00842D66" w:rsidRDefault="00842D66" w:rsidP="00842D66">
      <w:pPr>
        <w:jc w:val="both"/>
      </w:pPr>
      <w:r>
        <w:t>……………………………………………………………………………………………….</w:t>
      </w:r>
      <w:r w:rsidR="006C5DD5">
        <w:t>....</w:t>
      </w:r>
    </w:p>
    <w:p w14:paraId="1DAEDE90" w14:textId="77777777" w:rsidR="00842D66" w:rsidRDefault="00842D66" w:rsidP="00842D66">
      <w:pPr>
        <w:jc w:val="both"/>
      </w:pPr>
    </w:p>
    <w:p w14:paraId="589CF461" w14:textId="77777777" w:rsidR="00842D66" w:rsidRDefault="00842D66" w:rsidP="00842D66">
      <w:pPr>
        <w:jc w:val="both"/>
      </w:pPr>
      <w:r>
        <w:t>NIP …………………………</w:t>
      </w:r>
      <w:r w:rsidR="006C5DD5">
        <w:t>……    REGON …………………………………………….......,</w:t>
      </w:r>
    </w:p>
    <w:p w14:paraId="185824AD" w14:textId="77777777" w:rsidR="00842D66" w:rsidRDefault="00842D66" w:rsidP="00842D66"/>
    <w:p w14:paraId="0883C8DC" w14:textId="77777777" w:rsidR="00842D66" w:rsidRDefault="00842D66" w:rsidP="00842D66">
      <w:r>
        <w:t xml:space="preserve">która figuruje w KRS pod Nr .......................................................bądź w Centralnej Ewidencji </w:t>
      </w:r>
      <w:r>
        <w:br/>
      </w:r>
    </w:p>
    <w:p w14:paraId="42BD4264" w14:textId="77777777" w:rsidR="00842D66" w:rsidRDefault="00842D66" w:rsidP="00842D66">
      <w:r>
        <w:t>i Informacji o Działalności Gospodarczej pod Nr.................................................................</w:t>
      </w:r>
      <w:r w:rsidR="006C5DD5">
        <w:t>......</w:t>
      </w:r>
    </w:p>
    <w:p w14:paraId="71A8BF15" w14:textId="77777777" w:rsidR="00842D66" w:rsidRDefault="00842D66" w:rsidP="00842D66">
      <w:pPr>
        <w:jc w:val="both"/>
      </w:pPr>
    </w:p>
    <w:p w14:paraId="71B770C7" w14:textId="77777777" w:rsidR="00842D66" w:rsidRDefault="00842D66" w:rsidP="00842D66">
      <w:pPr>
        <w:jc w:val="both"/>
      </w:pPr>
    </w:p>
    <w:p w14:paraId="256E6EB7" w14:textId="77777777" w:rsidR="00842D66" w:rsidRDefault="00842D66" w:rsidP="00842D66">
      <w:pPr>
        <w:jc w:val="both"/>
      </w:pPr>
    </w:p>
    <w:p w14:paraId="189A3607" w14:textId="77777777" w:rsidR="00842D66" w:rsidRDefault="00842D66" w:rsidP="00842D66">
      <w:pPr>
        <w:jc w:val="both"/>
      </w:pPr>
    </w:p>
    <w:p w14:paraId="6F177252" w14:textId="77777777" w:rsidR="006C5DD5" w:rsidRDefault="006C5DD5" w:rsidP="00842D66">
      <w:pPr>
        <w:jc w:val="both"/>
      </w:pPr>
    </w:p>
    <w:p w14:paraId="7189B470" w14:textId="77777777" w:rsidR="006C5DD5" w:rsidRDefault="006C5DD5" w:rsidP="00842D66">
      <w:pPr>
        <w:jc w:val="both"/>
      </w:pPr>
    </w:p>
    <w:p w14:paraId="4ADC283E" w14:textId="77777777" w:rsidR="00842D66" w:rsidRDefault="00842D66" w:rsidP="00842D66">
      <w:pPr>
        <w:jc w:val="both"/>
        <w:rPr>
          <w:sz w:val="28"/>
        </w:rPr>
      </w:pPr>
    </w:p>
    <w:p w14:paraId="7B00C097" w14:textId="77777777" w:rsidR="00842D66" w:rsidRDefault="00842D66" w:rsidP="00842D66">
      <w:pPr>
        <w:jc w:val="both"/>
      </w:pPr>
      <w:r>
        <w:t xml:space="preserve">                                                                                      ………………………………</w:t>
      </w:r>
    </w:p>
    <w:p w14:paraId="66E95A89" w14:textId="77777777" w:rsidR="00842D66" w:rsidRDefault="00842D66" w:rsidP="00842D66">
      <w:pPr>
        <w:jc w:val="both"/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</w:t>
      </w:r>
      <w:r w:rsidR="00604B54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/pieczęć i podpis osoby  upoważnionej</w:t>
      </w:r>
      <w:r w:rsidR="00604B54">
        <w:rPr>
          <w:sz w:val="16"/>
          <w:szCs w:val="16"/>
        </w:rPr>
        <w:t>/</w:t>
      </w:r>
      <w:r>
        <w:rPr>
          <w:sz w:val="28"/>
          <w:szCs w:val="28"/>
        </w:rPr>
        <w:t xml:space="preserve">             </w:t>
      </w:r>
    </w:p>
    <w:p w14:paraId="21433960" w14:textId="77777777" w:rsidR="00842D66" w:rsidRDefault="00842D66" w:rsidP="00842D66">
      <w:pPr>
        <w:jc w:val="both"/>
      </w:pPr>
    </w:p>
    <w:p w14:paraId="2AFCD82A" w14:textId="77777777" w:rsidR="00842D66" w:rsidRDefault="00842D66" w:rsidP="00842D66">
      <w:pPr>
        <w:jc w:val="both"/>
      </w:pPr>
    </w:p>
    <w:p w14:paraId="40FD9741" w14:textId="77777777" w:rsidR="00842D66" w:rsidRDefault="00842D66" w:rsidP="00842D66">
      <w:pPr>
        <w:jc w:val="both"/>
      </w:pPr>
    </w:p>
    <w:p w14:paraId="5BA063D7" w14:textId="77777777" w:rsidR="00842D66" w:rsidRDefault="00842D66" w:rsidP="00842D66">
      <w:pPr>
        <w:jc w:val="both"/>
      </w:pPr>
    </w:p>
    <w:p w14:paraId="33231708" w14:textId="77777777" w:rsidR="00842D66" w:rsidRDefault="00842D66" w:rsidP="00842D66">
      <w:pPr>
        <w:jc w:val="both"/>
      </w:pPr>
    </w:p>
    <w:p w14:paraId="64376545" w14:textId="77777777" w:rsidR="00842D66" w:rsidRDefault="00842D66" w:rsidP="00842D66">
      <w:pPr>
        <w:jc w:val="both"/>
        <w:rPr>
          <w:b/>
        </w:rPr>
      </w:pPr>
    </w:p>
    <w:p w14:paraId="3C350054" w14:textId="77777777" w:rsidR="00842D66" w:rsidRDefault="00842D66" w:rsidP="00842D66">
      <w:pPr>
        <w:jc w:val="both"/>
        <w:rPr>
          <w:b/>
        </w:rPr>
      </w:pPr>
    </w:p>
    <w:p w14:paraId="585A5E72" w14:textId="77777777" w:rsidR="00842D66" w:rsidRDefault="00842D66" w:rsidP="00842D66">
      <w:pPr>
        <w:jc w:val="both"/>
        <w:rPr>
          <w:b/>
        </w:rPr>
      </w:pPr>
    </w:p>
    <w:p w14:paraId="1DE623A4" w14:textId="77777777" w:rsidR="00842D66" w:rsidRDefault="00842D66" w:rsidP="00842D66">
      <w:pPr>
        <w:jc w:val="both"/>
        <w:rPr>
          <w:b/>
        </w:rPr>
      </w:pPr>
    </w:p>
    <w:p w14:paraId="20F21775" w14:textId="77777777" w:rsidR="00842D66" w:rsidRDefault="00842D66" w:rsidP="00842D66">
      <w:pPr>
        <w:jc w:val="both"/>
        <w:rPr>
          <w:b/>
        </w:rPr>
      </w:pPr>
    </w:p>
    <w:p w14:paraId="027AA4EC" w14:textId="77777777" w:rsidR="00842D66" w:rsidRDefault="00842D66" w:rsidP="00842D66">
      <w:pPr>
        <w:jc w:val="both"/>
        <w:rPr>
          <w:b/>
        </w:rPr>
      </w:pPr>
    </w:p>
    <w:p w14:paraId="361594CD" w14:textId="77777777" w:rsidR="00842D66" w:rsidRDefault="00842D66" w:rsidP="00842D66">
      <w:pPr>
        <w:jc w:val="both"/>
        <w:rPr>
          <w:b/>
        </w:rPr>
      </w:pPr>
    </w:p>
    <w:p w14:paraId="74FA569C" w14:textId="77777777" w:rsidR="00842D66" w:rsidRDefault="00842D66" w:rsidP="00842D66">
      <w:pPr>
        <w:jc w:val="both"/>
        <w:rPr>
          <w:b/>
        </w:rPr>
      </w:pPr>
    </w:p>
    <w:p w14:paraId="42D9A338" w14:textId="77777777" w:rsidR="00F425C9" w:rsidRDefault="00F425C9" w:rsidP="004B254D">
      <w:pPr>
        <w:jc w:val="both"/>
        <w:rPr>
          <w:sz w:val="22"/>
          <w:szCs w:val="22"/>
        </w:rPr>
      </w:pPr>
    </w:p>
    <w:p w14:paraId="3257819F" w14:textId="77777777" w:rsidR="009D151A" w:rsidRDefault="009D151A" w:rsidP="004B254D">
      <w:pPr>
        <w:jc w:val="both"/>
        <w:rPr>
          <w:sz w:val="22"/>
          <w:szCs w:val="22"/>
        </w:rPr>
      </w:pPr>
    </w:p>
    <w:p w14:paraId="62148847" w14:textId="77777777" w:rsidR="00F425C9" w:rsidRDefault="00F425C9" w:rsidP="004B254D">
      <w:pPr>
        <w:jc w:val="both"/>
        <w:rPr>
          <w:sz w:val="22"/>
          <w:szCs w:val="22"/>
        </w:rPr>
      </w:pPr>
    </w:p>
    <w:p w14:paraId="48BCEBA0" w14:textId="77777777" w:rsidR="009B46E3" w:rsidRDefault="009B46E3" w:rsidP="009B46E3">
      <w:pPr>
        <w:jc w:val="both"/>
      </w:pPr>
    </w:p>
    <w:p w14:paraId="12A83F2E" w14:textId="77777777" w:rsidR="00604B54" w:rsidRDefault="00604B54" w:rsidP="009B46E3">
      <w:pPr>
        <w:jc w:val="both"/>
      </w:pPr>
    </w:p>
    <w:p w14:paraId="0DB05DC9" w14:textId="2E0171B4" w:rsidR="00B1489F" w:rsidRDefault="00B1489F" w:rsidP="004B254D">
      <w:pPr>
        <w:rPr>
          <w:sz w:val="22"/>
          <w:szCs w:val="22"/>
        </w:rPr>
      </w:pPr>
    </w:p>
    <w:p w14:paraId="2BB4630C" w14:textId="77777777" w:rsidR="00B1489F" w:rsidRDefault="00B1489F" w:rsidP="004B254D">
      <w:pPr>
        <w:rPr>
          <w:sz w:val="22"/>
          <w:szCs w:val="22"/>
        </w:rPr>
      </w:pPr>
    </w:p>
    <w:p w14:paraId="7387A471" w14:textId="77777777" w:rsidR="00B1489F" w:rsidRDefault="00B1489F" w:rsidP="004B254D">
      <w:pPr>
        <w:rPr>
          <w:sz w:val="22"/>
          <w:szCs w:val="22"/>
        </w:rPr>
      </w:pPr>
    </w:p>
    <w:p w14:paraId="68544845" w14:textId="35A5618E" w:rsidR="006A28B9" w:rsidRPr="00604B54" w:rsidRDefault="00604B54" w:rsidP="00604B54">
      <w:pPr>
        <w:ind w:left="5664" w:firstLine="708"/>
        <w:rPr>
          <w:b/>
          <w:sz w:val="22"/>
          <w:szCs w:val="22"/>
        </w:rPr>
      </w:pPr>
      <w:r w:rsidRPr="00604B54">
        <w:rPr>
          <w:b/>
          <w:sz w:val="22"/>
          <w:szCs w:val="22"/>
        </w:rPr>
        <w:t xml:space="preserve">               </w:t>
      </w:r>
      <w:r>
        <w:rPr>
          <w:b/>
          <w:sz w:val="22"/>
          <w:szCs w:val="22"/>
        </w:rPr>
        <w:t>Załącznik</w:t>
      </w:r>
      <w:r w:rsidRPr="00604B54">
        <w:rPr>
          <w:b/>
          <w:sz w:val="22"/>
          <w:szCs w:val="22"/>
        </w:rPr>
        <w:t xml:space="preserve"> Nr </w:t>
      </w:r>
      <w:r w:rsidR="00B1489F">
        <w:rPr>
          <w:b/>
          <w:sz w:val="22"/>
          <w:szCs w:val="22"/>
        </w:rPr>
        <w:t>3</w:t>
      </w:r>
    </w:p>
    <w:p w14:paraId="04657B61" w14:textId="77777777" w:rsidR="006A28B9" w:rsidRDefault="006A28B9" w:rsidP="004B254D">
      <w:pPr>
        <w:rPr>
          <w:sz w:val="22"/>
          <w:szCs w:val="22"/>
        </w:rPr>
      </w:pPr>
    </w:p>
    <w:p w14:paraId="443ADDED" w14:textId="77777777" w:rsidR="00604B54" w:rsidRPr="00604B54" w:rsidRDefault="00604B54" w:rsidP="00604B54">
      <w:pPr>
        <w:pStyle w:val="NormalnyWeb1"/>
        <w:jc w:val="center"/>
        <w:textAlignment w:val="baseline"/>
      </w:pPr>
      <w:r w:rsidRPr="00604B54">
        <w:rPr>
          <w:b/>
          <w:bCs/>
        </w:rPr>
        <w:t>Klauzula informacyjna dotycząca udzielenia zamówienia poniżej kwoty 130 tys. zł</w:t>
      </w:r>
    </w:p>
    <w:p w14:paraId="2160B4F3" w14:textId="77777777" w:rsidR="00604B54" w:rsidRPr="00604B54" w:rsidRDefault="00604B54" w:rsidP="00604B54">
      <w:pPr>
        <w:pStyle w:val="NormalnyWeb1"/>
        <w:spacing w:before="240"/>
        <w:jc w:val="both"/>
        <w:textAlignment w:val="baseline"/>
      </w:pPr>
      <w:r w:rsidRPr="00604B54">
        <w:t>Wypełniając obowiązek informacyjny wynikający z art. 13 ust. 1 i 2 rozporządzenia Parlamentu Europejskiego i Rady (UE) nr 2016/679 z 27.04.2016</w:t>
      </w:r>
      <w:r w:rsidRPr="00604B54">
        <w:rPr>
          <w:rFonts w:cs="Times New Roman"/>
        </w:rPr>
        <w:t> </w:t>
      </w:r>
      <w:r w:rsidRPr="00604B54">
        <w:t>r. w</w:t>
      </w:r>
      <w:r w:rsidRPr="00604B54">
        <w:rPr>
          <w:rFonts w:cs="Times New Roman"/>
        </w:rPr>
        <w:t> </w:t>
      </w:r>
      <w:r w:rsidRPr="00604B54">
        <w:t>sprawie ochrony osób fizycznych w związku z</w:t>
      </w:r>
      <w:r w:rsidRPr="00604B54">
        <w:rPr>
          <w:rFonts w:cs="Times New Roman"/>
        </w:rPr>
        <w:t> </w:t>
      </w:r>
      <w:r w:rsidRPr="00604B54">
        <w:t>przetwarzaniem danych osobowych i</w:t>
      </w:r>
      <w:r w:rsidRPr="00604B54">
        <w:rPr>
          <w:rFonts w:cs="Times New Roman"/>
        </w:rPr>
        <w:t> </w:t>
      </w:r>
      <w:r w:rsidRPr="00604B54">
        <w:t>w</w:t>
      </w:r>
      <w:r w:rsidRPr="00604B54">
        <w:rPr>
          <w:rFonts w:cs="Times New Roman"/>
        </w:rPr>
        <w:t> </w:t>
      </w:r>
      <w:r w:rsidRPr="00604B54">
        <w:t>sprawie swobodnego przepływu takich danych oraz uchylenia dyrektywy 95/46/WE (ogólne rozporządzenie o ochronie danych) (</w:t>
      </w:r>
      <w:proofErr w:type="spellStart"/>
      <w:r w:rsidRPr="00604B54">
        <w:t>Dz.Urz</w:t>
      </w:r>
      <w:proofErr w:type="spellEnd"/>
      <w:r w:rsidRPr="00604B54">
        <w:t xml:space="preserve">. UE. L. </w:t>
      </w:r>
      <w:r>
        <w:br/>
      </w:r>
      <w:r w:rsidRPr="00604B54">
        <w:t xml:space="preserve">z 2016 r. Nr 119, s. 1, z </w:t>
      </w:r>
      <w:proofErr w:type="spellStart"/>
      <w:r w:rsidRPr="00604B54">
        <w:t>późn</w:t>
      </w:r>
      <w:proofErr w:type="spellEnd"/>
      <w:r w:rsidRPr="00604B54">
        <w:t>. zm.) – dalej RODO, informujemy że:</w:t>
      </w:r>
    </w:p>
    <w:p w14:paraId="160A9EAE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1.</w:t>
      </w:r>
      <w:r w:rsidRPr="00604B54">
        <w:tab/>
        <w:t xml:space="preserve">Administratorem Pani/Pana danych osobowych jest </w:t>
      </w:r>
      <w:r w:rsidRPr="00604B54">
        <w:rPr>
          <w:i/>
          <w:iCs/>
        </w:rPr>
        <w:t>Burmistrz Poddębic/Gmina Poddębice</w:t>
      </w:r>
      <w:r w:rsidRPr="00604B54">
        <w:rPr>
          <w:rStyle w:val="Odwoanieprzypisudolnego"/>
          <w:sz w:val="24"/>
        </w:rPr>
        <w:footnoteReference w:id="1"/>
      </w:r>
      <w:r w:rsidRPr="00604B54">
        <w:t xml:space="preserve"> </w:t>
      </w:r>
      <w:r>
        <w:br/>
      </w:r>
      <w:r w:rsidRPr="00604B54">
        <w:t>z siedzibą w</w:t>
      </w:r>
      <w:r w:rsidRPr="00604B54">
        <w:rPr>
          <w:rFonts w:cs="Times New Roman"/>
        </w:rPr>
        <w:t> Poddębicach, ul. Łódzka 17/21, 99-200 Poddębice,</w:t>
      </w:r>
      <w:r w:rsidRPr="00604B54">
        <w:t xml:space="preserve"> adres e-mail: gmina@poddebice.pl, tel. 43 678 25 80.</w:t>
      </w:r>
    </w:p>
    <w:p w14:paraId="307628DE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2.</w:t>
      </w:r>
      <w:r w:rsidRPr="00604B54">
        <w:tab/>
        <w:t xml:space="preserve">Może Pan/Pani kontaktować się w sprawach związanych z przetwarzaniem danych osobowych oraz z wykonywaniem praw przysługujących na mocy RODO z Administratorem </w:t>
      </w:r>
      <w:r>
        <w:br/>
      </w:r>
      <w:r w:rsidRPr="00604B54">
        <w:t>z wykorzystaniem powyższych danych teleadresowych lub z wyznaczonym u Administratora Inspektorem ochrony danych na adres e-mail</w:t>
      </w:r>
      <w:r w:rsidRPr="00604B54">
        <w:rPr>
          <w:i/>
          <w:iCs/>
        </w:rPr>
        <w:t xml:space="preserve">: </w:t>
      </w:r>
      <w:r w:rsidRPr="00604B54">
        <w:t>iod@poddebice.pl</w:t>
      </w:r>
      <w:r w:rsidRPr="00604B54">
        <w:rPr>
          <w:i/>
          <w:iCs/>
        </w:rPr>
        <w:t xml:space="preserve"> .</w:t>
      </w:r>
    </w:p>
    <w:p w14:paraId="400A9435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3.</w:t>
      </w:r>
      <w:r w:rsidRPr="00604B54">
        <w:tab/>
        <w:t xml:space="preserve">Pani/Pana dane osobowe będą przetwarzane w związku z zapytaniem ofertowym </w:t>
      </w:r>
      <w:r>
        <w:br/>
      </w:r>
      <w:r w:rsidRPr="00604B54">
        <w:t xml:space="preserve">w postępowaniu o zamówienie, którego wartość nie przekracza 130 tys. zł na podstawie: </w:t>
      </w:r>
    </w:p>
    <w:p w14:paraId="70E47AA3" w14:textId="77777777" w:rsidR="00604B54" w:rsidRPr="00604B54" w:rsidRDefault="00604B54" w:rsidP="00604B54">
      <w:pPr>
        <w:pStyle w:val="NormalnyWeb1"/>
        <w:numPr>
          <w:ilvl w:val="0"/>
          <w:numId w:val="1"/>
        </w:numPr>
        <w:tabs>
          <w:tab w:val="clear" w:pos="720"/>
          <w:tab w:val="num" w:pos="1080"/>
          <w:tab w:val="left" w:pos="1504"/>
        </w:tabs>
        <w:ind w:left="1504"/>
        <w:jc w:val="both"/>
        <w:textAlignment w:val="baseline"/>
      </w:pPr>
      <w:r w:rsidRPr="00604B54">
        <w:t>obowiązku prawnego administratora wynikającego z przepisów ustawy z dnia 23.04.1964 r. - Kodeks cywilny oraz ustawy z dnia 06.09.2001 o dostępie do informacji publicznej;</w:t>
      </w:r>
    </w:p>
    <w:p w14:paraId="0841A0B3" w14:textId="77777777" w:rsidR="00604B54" w:rsidRPr="00604B54" w:rsidRDefault="00604B54" w:rsidP="00604B54">
      <w:pPr>
        <w:pStyle w:val="NormalnyWeb1"/>
        <w:numPr>
          <w:ilvl w:val="0"/>
          <w:numId w:val="1"/>
        </w:numPr>
        <w:tabs>
          <w:tab w:val="clear" w:pos="720"/>
          <w:tab w:val="num" w:pos="1080"/>
          <w:tab w:val="left" w:pos="1504"/>
        </w:tabs>
        <w:ind w:left="1504"/>
        <w:jc w:val="both"/>
        <w:textAlignment w:val="baseline"/>
      </w:pPr>
      <w:r w:rsidRPr="00604B54">
        <w:t>wyrażonej przez Panią/Pana zgody na przetwarzanie danych osobowych, wykraczających poza niezbędne, np. dodatkowe dane kontaktowe. Zgodę można wycofać w dowolnym momencie bez wpływu na przetwarzanie, które miało miejsce przed jej wycofaniem.</w:t>
      </w:r>
    </w:p>
    <w:p w14:paraId="58BEB2A4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4.</w:t>
      </w:r>
      <w:r w:rsidRPr="00604B54">
        <w:tab/>
        <w:t xml:space="preserve">Pani/a dane mogą być udostępniane podmiotom i osobom upoważnionym do tego na podstawie przepisów prawa. Mogą zostać także udostępnione podmiotom realizującym czynności niezbędne do zrealizowania wskazanego celu przetwarzania, tzn. </w:t>
      </w:r>
      <w:r w:rsidRPr="00604B54">
        <w:rPr>
          <w:rFonts w:cs="Times New Roman"/>
        </w:rPr>
        <w:t xml:space="preserve"> podmiotom uprawnionym do ich otrzymywania na podstawie przepisów prawa lub umowy, w tym: podwykonawcom, firmom zapewniającym niszczenie dokumentów i nośników danych, biurom obsługi doradczej i prawnej,</w:t>
      </w:r>
      <w:r w:rsidRPr="00604B54">
        <w:t xml:space="preserve"> operatorom pocztowym.</w:t>
      </w:r>
      <w:r w:rsidRPr="00604B54">
        <w:rPr>
          <w:rStyle w:val="Odwoanieprzypisudolnego1"/>
        </w:rPr>
        <w:footnoteReference w:id="2"/>
      </w:r>
    </w:p>
    <w:p w14:paraId="26D81F96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5.</w:t>
      </w:r>
      <w:r w:rsidRPr="00604B54">
        <w:tab/>
        <w:t xml:space="preserve">Pani/Pana dane osobowe będą przetwarzane przez okres </w:t>
      </w:r>
      <w:r w:rsidRPr="00604B54">
        <w:rPr>
          <w:rFonts w:cs="Times New Roman"/>
        </w:rPr>
        <w:t>5 lat</w:t>
      </w:r>
      <w:r w:rsidRPr="00604B54">
        <w:t xml:space="preserve"> od momentu poinformowania uczestników postępowania o wyłonieniu najlepszej oferty.</w:t>
      </w:r>
    </w:p>
    <w:p w14:paraId="4C408772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6.</w:t>
      </w:r>
      <w:r w:rsidRPr="00604B54">
        <w:tab/>
        <w:t xml:space="preserve">Posiada Pan/i prawo żądania dostępu do swoich danych osobowych, a także ich sprostowania (poprawiania). </w:t>
      </w:r>
      <w:bookmarkStart w:id="0" w:name="__DdeLink__4297_275676422"/>
      <w:r w:rsidRPr="00604B54">
        <w:t xml:space="preserve">Przysługuje Pani/u także prawo do żądania usunięcia lub ograniczenia przetwarzania, a także sprzeciwu na przetwarzanie, przy czym przysługuje ono jedynie w sytuacji, jeżeli dalsze </w:t>
      </w:r>
      <w:bookmarkEnd w:id="0"/>
      <w:r w:rsidRPr="00604B54">
        <w:t xml:space="preserve">przetwarzanie nie jest niezbędne do wywiązania się przez Administratora z obowiązku prawnego i nie występują inne nadrzędne prawne podstawy przetwarzania. </w:t>
      </w:r>
    </w:p>
    <w:p w14:paraId="629904F7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7.</w:t>
      </w:r>
      <w:r w:rsidRPr="00604B54">
        <w:tab/>
        <w:t xml:space="preserve">Przysługuje Pani/Panu prawo wniesienia skargi na realizowane przez Administratora przetwarzanie do Prezesa UODO (uodo.gov.pl). </w:t>
      </w:r>
    </w:p>
    <w:p w14:paraId="23606ECB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8.</w:t>
      </w:r>
      <w:r w:rsidRPr="00604B54">
        <w:tab/>
        <w:t>Podanie danych jest dobrowolne, ale niezbędne do udziału w postępowaniu. Podanie dodatkowych danych, których przetwarzanie odbywa się na podstawie zgody jest dobrowolne, a ich niepodanie nie będzie miało wpływu na wybór oferty.</w:t>
      </w:r>
    </w:p>
    <w:p w14:paraId="45872D46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9.</w:t>
      </w:r>
      <w:r w:rsidRPr="00604B54">
        <w:tab/>
        <w:t>Pani/a dane mogą nie będą udostępnione do państwa trzeciego/organizacji międzynarodowej.</w:t>
      </w:r>
    </w:p>
    <w:p w14:paraId="0B91DB36" w14:textId="5C77E084" w:rsidR="008B071C" w:rsidRDefault="00604B54" w:rsidP="00206C2A">
      <w:pPr>
        <w:pStyle w:val="NormalnyWeb1"/>
        <w:ind w:left="426" w:hanging="426"/>
        <w:jc w:val="both"/>
        <w:textAlignment w:val="baseline"/>
        <w:rPr>
          <w:rFonts w:cs="Times New Roman"/>
          <w:b/>
          <w:sz w:val="22"/>
          <w:szCs w:val="22"/>
        </w:rPr>
      </w:pPr>
      <w:r w:rsidRPr="00604B54">
        <w:t>10.</w:t>
      </w:r>
      <w:r w:rsidRPr="00604B54">
        <w:tab/>
        <w:t>Pani/a dane nie będą podlegały profilowaniu lub zautomatyzowanemu podejmowaniu decyzji.</w:t>
      </w:r>
    </w:p>
    <w:sectPr w:rsidR="008B071C" w:rsidSect="00301B83">
      <w:pgSz w:w="11906" w:h="16838"/>
      <w:pgMar w:top="1418" w:right="84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DABA0" w14:textId="77777777" w:rsidR="00E34D38" w:rsidRDefault="00E34D38" w:rsidP="00D2788F">
      <w:r>
        <w:separator/>
      </w:r>
    </w:p>
  </w:endnote>
  <w:endnote w:type="continuationSeparator" w:id="0">
    <w:p w14:paraId="48DA4509" w14:textId="77777777" w:rsidR="00E34D38" w:rsidRDefault="00E34D38" w:rsidP="00D2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3168E" w14:textId="77777777" w:rsidR="00E34D38" w:rsidRDefault="00E34D38" w:rsidP="00D2788F">
      <w:r>
        <w:separator/>
      </w:r>
    </w:p>
  </w:footnote>
  <w:footnote w:type="continuationSeparator" w:id="0">
    <w:p w14:paraId="1A3561F0" w14:textId="77777777" w:rsidR="00E34D38" w:rsidRDefault="00E34D38" w:rsidP="00D2788F">
      <w:r>
        <w:continuationSeparator/>
      </w:r>
    </w:p>
  </w:footnote>
  <w:footnote w:id="1">
    <w:p w14:paraId="29120572" w14:textId="77777777" w:rsidR="00604B54" w:rsidRDefault="00604B54" w:rsidP="00604B54">
      <w:pPr>
        <w:pStyle w:val="Tekstprzypisudolnego"/>
      </w:pPr>
      <w:r>
        <w:rPr>
          <w:rStyle w:val="Znakiprzypiswdolnych"/>
        </w:rPr>
        <w:footnoteRef/>
      </w:r>
      <w:r>
        <w:tab/>
        <w:t>Należy wskazać właściwego administratora - podmiot, który udziela zamówienia.</w:t>
      </w:r>
    </w:p>
  </w:footnote>
  <w:footnote w:id="2">
    <w:p w14:paraId="3367AEB9" w14:textId="77777777" w:rsidR="00604B54" w:rsidRDefault="00604B54" w:rsidP="00604B54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szCs w:val="24"/>
        </w:rPr>
        <w:tab/>
        <w:t>Wskazano przykładowych odbiorców, należy wskazać faktycznych odbiorców danych.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29542DC"/>
    <w:multiLevelType w:val="hybridMultilevel"/>
    <w:tmpl w:val="45E6E172"/>
    <w:lvl w:ilvl="0" w:tplc="28EE88B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8380A"/>
    <w:multiLevelType w:val="multilevel"/>
    <w:tmpl w:val="1AE413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8821775"/>
    <w:multiLevelType w:val="multilevel"/>
    <w:tmpl w:val="0D62C39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0B8F27FB"/>
    <w:multiLevelType w:val="multilevel"/>
    <w:tmpl w:val="F7ECBA5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1070592B"/>
    <w:multiLevelType w:val="multilevel"/>
    <w:tmpl w:val="2416CBB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8" w15:restartNumberingAfterBreak="0">
    <w:nsid w:val="16A55B1B"/>
    <w:multiLevelType w:val="multilevel"/>
    <w:tmpl w:val="B784ED4E"/>
    <w:lvl w:ilvl="0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9" w15:restartNumberingAfterBreak="0">
    <w:nsid w:val="18757169"/>
    <w:multiLevelType w:val="hybridMultilevel"/>
    <w:tmpl w:val="46F44B14"/>
    <w:lvl w:ilvl="0" w:tplc="E4449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17F96"/>
    <w:multiLevelType w:val="multilevel"/>
    <w:tmpl w:val="E8521C4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4076302"/>
    <w:multiLevelType w:val="multilevel"/>
    <w:tmpl w:val="0BE4A2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29D8084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CAD31A3"/>
    <w:multiLevelType w:val="multilevel"/>
    <w:tmpl w:val="ED48A5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33B02E3B"/>
    <w:multiLevelType w:val="multilevel"/>
    <w:tmpl w:val="B428E60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5" w15:restartNumberingAfterBreak="0">
    <w:nsid w:val="35065409"/>
    <w:multiLevelType w:val="multilevel"/>
    <w:tmpl w:val="2FBA3A78"/>
    <w:lvl w:ilvl="0">
      <w:start w:val="1"/>
      <w:numFmt w:val="bullet"/>
      <w:lvlText w:val=""/>
      <w:lvlJc w:val="left"/>
      <w:pPr>
        <w:tabs>
          <w:tab w:val="num" w:pos="96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20"/>
        </w:tabs>
        <w:ind w:left="13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0"/>
        </w:tabs>
        <w:ind w:left="16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00"/>
        </w:tabs>
        <w:ind w:left="24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0"/>
        </w:tabs>
        <w:ind w:left="27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480"/>
        </w:tabs>
        <w:ind w:left="34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0"/>
        </w:tabs>
        <w:ind w:left="384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45E220F3"/>
    <w:multiLevelType w:val="multilevel"/>
    <w:tmpl w:val="83C226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4A223650"/>
    <w:multiLevelType w:val="multilevel"/>
    <w:tmpl w:val="B48603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FBB7D43"/>
    <w:multiLevelType w:val="multilevel"/>
    <w:tmpl w:val="6FD01A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6C7C23"/>
    <w:multiLevelType w:val="multilevel"/>
    <w:tmpl w:val="527E2330"/>
    <w:lvl w:ilvl="0">
      <w:start w:val="1"/>
      <w:numFmt w:val="bullet"/>
      <w:lvlText w:val=""/>
      <w:lvlJc w:val="left"/>
      <w:pPr>
        <w:tabs>
          <w:tab w:val="num" w:pos="96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20"/>
        </w:tabs>
        <w:ind w:left="13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0"/>
        </w:tabs>
        <w:ind w:left="16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00"/>
        </w:tabs>
        <w:ind w:left="24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0"/>
        </w:tabs>
        <w:ind w:left="27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480"/>
        </w:tabs>
        <w:ind w:left="34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0"/>
        </w:tabs>
        <w:ind w:left="384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5CF4493D"/>
    <w:multiLevelType w:val="multilevel"/>
    <w:tmpl w:val="C658C2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69884E72"/>
    <w:multiLevelType w:val="multilevel"/>
    <w:tmpl w:val="3D42A204"/>
    <w:lvl w:ilvl="0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22" w15:restartNumberingAfterBreak="0">
    <w:nsid w:val="6C890EF4"/>
    <w:multiLevelType w:val="multilevel"/>
    <w:tmpl w:val="A39035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75B27722"/>
    <w:multiLevelType w:val="multilevel"/>
    <w:tmpl w:val="6F801C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7B5F4512"/>
    <w:multiLevelType w:val="multilevel"/>
    <w:tmpl w:val="2C10E3F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7D7121B0"/>
    <w:multiLevelType w:val="multilevel"/>
    <w:tmpl w:val="052CB5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7DF161FA"/>
    <w:multiLevelType w:val="multilevel"/>
    <w:tmpl w:val="F9DE809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7E376098"/>
    <w:multiLevelType w:val="multilevel"/>
    <w:tmpl w:val="0298F47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319820357">
    <w:abstractNumId w:val="0"/>
  </w:num>
  <w:num w:numId="2" w16cid:durableId="1155679572">
    <w:abstractNumId w:val="1"/>
  </w:num>
  <w:num w:numId="3" w16cid:durableId="332685198">
    <w:abstractNumId w:val="2"/>
  </w:num>
  <w:num w:numId="4" w16cid:durableId="33776444">
    <w:abstractNumId w:val="12"/>
  </w:num>
  <w:num w:numId="5" w16cid:durableId="1516307463">
    <w:abstractNumId w:val="3"/>
  </w:num>
  <w:num w:numId="6" w16cid:durableId="381251626">
    <w:abstractNumId w:val="7"/>
  </w:num>
  <w:num w:numId="7" w16cid:durableId="1833061591">
    <w:abstractNumId w:val="24"/>
  </w:num>
  <w:num w:numId="8" w16cid:durableId="1881820040">
    <w:abstractNumId w:val="23"/>
  </w:num>
  <w:num w:numId="9" w16cid:durableId="1023675652">
    <w:abstractNumId w:val="19"/>
  </w:num>
  <w:num w:numId="10" w16cid:durableId="2043556336">
    <w:abstractNumId w:val="14"/>
  </w:num>
  <w:num w:numId="11" w16cid:durableId="380446176">
    <w:abstractNumId w:val="10"/>
  </w:num>
  <w:num w:numId="12" w16cid:durableId="1777750775">
    <w:abstractNumId w:val="9"/>
  </w:num>
  <w:num w:numId="13" w16cid:durableId="1937209956">
    <w:abstractNumId w:val="11"/>
  </w:num>
  <w:num w:numId="14" w16cid:durableId="1146318637">
    <w:abstractNumId w:val="22"/>
  </w:num>
  <w:num w:numId="15" w16cid:durableId="698437389">
    <w:abstractNumId w:val="25"/>
  </w:num>
  <w:num w:numId="16" w16cid:durableId="1394307566">
    <w:abstractNumId w:val="16"/>
  </w:num>
  <w:num w:numId="17" w16cid:durableId="943881857">
    <w:abstractNumId w:val="5"/>
  </w:num>
  <w:num w:numId="18" w16cid:durableId="170263147">
    <w:abstractNumId w:val="8"/>
  </w:num>
  <w:num w:numId="19" w16cid:durableId="1384711730">
    <w:abstractNumId w:val="13"/>
  </w:num>
  <w:num w:numId="20" w16cid:durableId="1768580534">
    <w:abstractNumId w:val="15"/>
  </w:num>
  <w:num w:numId="21" w16cid:durableId="141433583">
    <w:abstractNumId w:val="17"/>
  </w:num>
  <w:num w:numId="22" w16cid:durableId="859851008">
    <w:abstractNumId w:val="18"/>
  </w:num>
  <w:num w:numId="23" w16cid:durableId="112218286">
    <w:abstractNumId w:val="20"/>
  </w:num>
  <w:num w:numId="24" w16cid:durableId="1023358628">
    <w:abstractNumId w:val="4"/>
  </w:num>
  <w:num w:numId="25" w16cid:durableId="929703198">
    <w:abstractNumId w:val="26"/>
  </w:num>
  <w:num w:numId="26" w16cid:durableId="6299895">
    <w:abstractNumId w:val="6"/>
  </w:num>
  <w:num w:numId="27" w16cid:durableId="2027518335">
    <w:abstractNumId w:val="27"/>
  </w:num>
  <w:num w:numId="28" w16cid:durableId="132713109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24F"/>
    <w:rsid w:val="000013CE"/>
    <w:rsid w:val="00002005"/>
    <w:rsid w:val="0000360A"/>
    <w:rsid w:val="00007F84"/>
    <w:rsid w:val="00012CF0"/>
    <w:rsid w:val="00012E58"/>
    <w:rsid w:val="00015860"/>
    <w:rsid w:val="00024BD9"/>
    <w:rsid w:val="00026E0E"/>
    <w:rsid w:val="00027B0F"/>
    <w:rsid w:val="00033C46"/>
    <w:rsid w:val="000401AC"/>
    <w:rsid w:val="0004174E"/>
    <w:rsid w:val="000446FE"/>
    <w:rsid w:val="000517FF"/>
    <w:rsid w:val="000518CC"/>
    <w:rsid w:val="00051C81"/>
    <w:rsid w:val="000533E4"/>
    <w:rsid w:val="0005623A"/>
    <w:rsid w:val="0007154F"/>
    <w:rsid w:val="000728E8"/>
    <w:rsid w:val="00072951"/>
    <w:rsid w:val="00081309"/>
    <w:rsid w:val="0009529B"/>
    <w:rsid w:val="000A3E6C"/>
    <w:rsid w:val="000A472A"/>
    <w:rsid w:val="000A5680"/>
    <w:rsid w:val="000B0DF3"/>
    <w:rsid w:val="000B2752"/>
    <w:rsid w:val="000B590F"/>
    <w:rsid w:val="000C076A"/>
    <w:rsid w:val="000C12ED"/>
    <w:rsid w:val="000C14EC"/>
    <w:rsid w:val="000C58F6"/>
    <w:rsid w:val="000D0A28"/>
    <w:rsid w:val="000D0CAF"/>
    <w:rsid w:val="000D76A9"/>
    <w:rsid w:val="000E3AAF"/>
    <w:rsid w:val="000E3E7F"/>
    <w:rsid w:val="000E4A07"/>
    <w:rsid w:val="000E4EAD"/>
    <w:rsid w:val="000E51DB"/>
    <w:rsid w:val="000E51E4"/>
    <w:rsid w:val="00102448"/>
    <w:rsid w:val="00102536"/>
    <w:rsid w:val="001057EE"/>
    <w:rsid w:val="00110197"/>
    <w:rsid w:val="00112734"/>
    <w:rsid w:val="001148B5"/>
    <w:rsid w:val="0011770B"/>
    <w:rsid w:val="001200CC"/>
    <w:rsid w:val="00121F8A"/>
    <w:rsid w:val="00124928"/>
    <w:rsid w:val="001274E8"/>
    <w:rsid w:val="001332A3"/>
    <w:rsid w:val="001376B3"/>
    <w:rsid w:val="00141E0E"/>
    <w:rsid w:val="00146DB0"/>
    <w:rsid w:val="00147F3D"/>
    <w:rsid w:val="001509EE"/>
    <w:rsid w:val="00152E94"/>
    <w:rsid w:val="00162E04"/>
    <w:rsid w:val="00165FC7"/>
    <w:rsid w:val="001677A9"/>
    <w:rsid w:val="00167E9E"/>
    <w:rsid w:val="00175281"/>
    <w:rsid w:val="00181BC9"/>
    <w:rsid w:val="00182460"/>
    <w:rsid w:val="00186213"/>
    <w:rsid w:val="00197173"/>
    <w:rsid w:val="001A1461"/>
    <w:rsid w:val="001A333A"/>
    <w:rsid w:val="001A36F2"/>
    <w:rsid w:val="001A4634"/>
    <w:rsid w:val="001A4B60"/>
    <w:rsid w:val="001B01CC"/>
    <w:rsid w:val="001B0B2B"/>
    <w:rsid w:val="001C01F1"/>
    <w:rsid w:val="001C3C4C"/>
    <w:rsid w:val="001C43E7"/>
    <w:rsid w:val="001C75AE"/>
    <w:rsid w:val="001D2296"/>
    <w:rsid w:val="001D294A"/>
    <w:rsid w:val="001D29A1"/>
    <w:rsid w:val="001D638B"/>
    <w:rsid w:val="001D757B"/>
    <w:rsid w:val="001E3343"/>
    <w:rsid w:val="001E361D"/>
    <w:rsid w:val="001E61BD"/>
    <w:rsid w:val="001F4CB0"/>
    <w:rsid w:val="001F5C56"/>
    <w:rsid w:val="00200376"/>
    <w:rsid w:val="002028B2"/>
    <w:rsid w:val="00205519"/>
    <w:rsid w:val="00206C2A"/>
    <w:rsid w:val="00207F56"/>
    <w:rsid w:val="002119FB"/>
    <w:rsid w:val="002120F3"/>
    <w:rsid w:val="002132AB"/>
    <w:rsid w:val="00214828"/>
    <w:rsid w:val="00225047"/>
    <w:rsid w:val="00233BD8"/>
    <w:rsid w:val="00235870"/>
    <w:rsid w:val="00237819"/>
    <w:rsid w:val="002419FF"/>
    <w:rsid w:val="00252395"/>
    <w:rsid w:val="00253F7E"/>
    <w:rsid w:val="0026380A"/>
    <w:rsid w:val="00266037"/>
    <w:rsid w:val="002663E4"/>
    <w:rsid w:val="002678B9"/>
    <w:rsid w:val="00275FAB"/>
    <w:rsid w:val="002769CA"/>
    <w:rsid w:val="00276E6D"/>
    <w:rsid w:val="002805F2"/>
    <w:rsid w:val="002816AA"/>
    <w:rsid w:val="002822A1"/>
    <w:rsid w:val="00285CBE"/>
    <w:rsid w:val="0028626B"/>
    <w:rsid w:val="00290DCA"/>
    <w:rsid w:val="00292BBF"/>
    <w:rsid w:val="002967AD"/>
    <w:rsid w:val="002A22B5"/>
    <w:rsid w:val="002A2C00"/>
    <w:rsid w:val="002A605C"/>
    <w:rsid w:val="002A7D30"/>
    <w:rsid w:val="002B182D"/>
    <w:rsid w:val="002B4D51"/>
    <w:rsid w:val="002C02B2"/>
    <w:rsid w:val="002C1FE9"/>
    <w:rsid w:val="002D5D82"/>
    <w:rsid w:val="002D7F1C"/>
    <w:rsid w:val="002E4B73"/>
    <w:rsid w:val="002E56BE"/>
    <w:rsid w:val="002E5E4D"/>
    <w:rsid w:val="002F254E"/>
    <w:rsid w:val="002F25B6"/>
    <w:rsid w:val="00301685"/>
    <w:rsid w:val="00301B83"/>
    <w:rsid w:val="00305498"/>
    <w:rsid w:val="00311E0B"/>
    <w:rsid w:val="003136EC"/>
    <w:rsid w:val="0031424F"/>
    <w:rsid w:val="00321222"/>
    <w:rsid w:val="0033265D"/>
    <w:rsid w:val="003333AC"/>
    <w:rsid w:val="003457B4"/>
    <w:rsid w:val="00345F79"/>
    <w:rsid w:val="00351638"/>
    <w:rsid w:val="00356941"/>
    <w:rsid w:val="00365C3E"/>
    <w:rsid w:val="00370F15"/>
    <w:rsid w:val="003711A7"/>
    <w:rsid w:val="003724A4"/>
    <w:rsid w:val="00372745"/>
    <w:rsid w:val="00381CF1"/>
    <w:rsid w:val="003844F6"/>
    <w:rsid w:val="00386D14"/>
    <w:rsid w:val="00393CEA"/>
    <w:rsid w:val="00394A30"/>
    <w:rsid w:val="0039758D"/>
    <w:rsid w:val="003975D5"/>
    <w:rsid w:val="003A2A1B"/>
    <w:rsid w:val="003A737F"/>
    <w:rsid w:val="003B022D"/>
    <w:rsid w:val="003B0CDA"/>
    <w:rsid w:val="003B5878"/>
    <w:rsid w:val="003B7556"/>
    <w:rsid w:val="003C2CCE"/>
    <w:rsid w:val="003D0F35"/>
    <w:rsid w:val="003D2C09"/>
    <w:rsid w:val="003D61E3"/>
    <w:rsid w:val="003E0062"/>
    <w:rsid w:val="003E1F6A"/>
    <w:rsid w:val="003F02A1"/>
    <w:rsid w:val="003F1079"/>
    <w:rsid w:val="003F155E"/>
    <w:rsid w:val="003F183C"/>
    <w:rsid w:val="003F3DA9"/>
    <w:rsid w:val="004120B9"/>
    <w:rsid w:val="00414751"/>
    <w:rsid w:val="00422267"/>
    <w:rsid w:val="00431B76"/>
    <w:rsid w:val="00433D3F"/>
    <w:rsid w:val="004424C8"/>
    <w:rsid w:val="004435C4"/>
    <w:rsid w:val="00446A0D"/>
    <w:rsid w:val="0045129A"/>
    <w:rsid w:val="00451731"/>
    <w:rsid w:val="00454D26"/>
    <w:rsid w:val="0045502E"/>
    <w:rsid w:val="00457068"/>
    <w:rsid w:val="00464558"/>
    <w:rsid w:val="004706C7"/>
    <w:rsid w:val="00473250"/>
    <w:rsid w:val="00473E99"/>
    <w:rsid w:val="00477F58"/>
    <w:rsid w:val="004830AD"/>
    <w:rsid w:val="00487BB6"/>
    <w:rsid w:val="00490361"/>
    <w:rsid w:val="00490E45"/>
    <w:rsid w:val="00497145"/>
    <w:rsid w:val="004976A0"/>
    <w:rsid w:val="004A76C3"/>
    <w:rsid w:val="004B17FD"/>
    <w:rsid w:val="004B254D"/>
    <w:rsid w:val="004B2D0E"/>
    <w:rsid w:val="004B5FF4"/>
    <w:rsid w:val="004B6BBF"/>
    <w:rsid w:val="004C0CC1"/>
    <w:rsid w:val="004C19C2"/>
    <w:rsid w:val="004C6DFB"/>
    <w:rsid w:val="004D0022"/>
    <w:rsid w:val="004D007B"/>
    <w:rsid w:val="004D25AD"/>
    <w:rsid w:val="004D7669"/>
    <w:rsid w:val="004E7691"/>
    <w:rsid w:val="004F2BEE"/>
    <w:rsid w:val="00503118"/>
    <w:rsid w:val="0050479D"/>
    <w:rsid w:val="00505671"/>
    <w:rsid w:val="005072E0"/>
    <w:rsid w:val="00513DD4"/>
    <w:rsid w:val="0051535D"/>
    <w:rsid w:val="00516C4B"/>
    <w:rsid w:val="00521DE9"/>
    <w:rsid w:val="00526211"/>
    <w:rsid w:val="0053247E"/>
    <w:rsid w:val="00533916"/>
    <w:rsid w:val="00535404"/>
    <w:rsid w:val="00536D8D"/>
    <w:rsid w:val="0054341D"/>
    <w:rsid w:val="005509A5"/>
    <w:rsid w:val="0055697B"/>
    <w:rsid w:val="00556FDE"/>
    <w:rsid w:val="00562630"/>
    <w:rsid w:val="00564E3C"/>
    <w:rsid w:val="00574618"/>
    <w:rsid w:val="005749E9"/>
    <w:rsid w:val="0057696E"/>
    <w:rsid w:val="00583ABF"/>
    <w:rsid w:val="005843A7"/>
    <w:rsid w:val="005866AE"/>
    <w:rsid w:val="005866E8"/>
    <w:rsid w:val="0059095C"/>
    <w:rsid w:val="00591EBD"/>
    <w:rsid w:val="00595DFD"/>
    <w:rsid w:val="005A2D0C"/>
    <w:rsid w:val="005A7FE9"/>
    <w:rsid w:val="005B025E"/>
    <w:rsid w:val="005B18EA"/>
    <w:rsid w:val="005B2E74"/>
    <w:rsid w:val="005B2E8B"/>
    <w:rsid w:val="005B598D"/>
    <w:rsid w:val="005C1034"/>
    <w:rsid w:val="005D05A2"/>
    <w:rsid w:val="005D2E55"/>
    <w:rsid w:val="005D302E"/>
    <w:rsid w:val="005D5366"/>
    <w:rsid w:val="005D75C4"/>
    <w:rsid w:val="005E2028"/>
    <w:rsid w:val="005E27F0"/>
    <w:rsid w:val="005E465C"/>
    <w:rsid w:val="005E573B"/>
    <w:rsid w:val="005F2ADC"/>
    <w:rsid w:val="005F3D79"/>
    <w:rsid w:val="005F3E60"/>
    <w:rsid w:val="005F7112"/>
    <w:rsid w:val="00601F17"/>
    <w:rsid w:val="00603314"/>
    <w:rsid w:val="00604B54"/>
    <w:rsid w:val="0060702E"/>
    <w:rsid w:val="0061103A"/>
    <w:rsid w:val="00615396"/>
    <w:rsid w:val="00615E27"/>
    <w:rsid w:val="00615ED0"/>
    <w:rsid w:val="006257A4"/>
    <w:rsid w:val="00630762"/>
    <w:rsid w:val="006401B5"/>
    <w:rsid w:val="0064024D"/>
    <w:rsid w:val="0064120B"/>
    <w:rsid w:val="00645276"/>
    <w:rsid w:val="006509BF"/>
    <w:rsid w:val="006510B5"/>
    <w:rsid w:val="0065204A"/>
    <w:rsid w:val="006554A6"/>
    <w:rsid w:val="00655569"/>
    <w:rsid w:val="0066023F"/>
    <w:rsid w:val="00664148"/>
    <w:rsid w:val="006652A7"/>
    <w:rsid w:val="006722AC"/>
    <w:rsid w:val="00675286"/>
    <w:rsid w:val="00675A43"/>
    <w:rsid w:val="00685140"/>
    <w:rsid w:val="006868BD"/>
    <w:rsid w:val="00687866"/>
    <w:rsid w:val="006A02EA"/>
    <w:rsid w:val="006A1F59"/>
    <w:rsid w:val="006A28B9"/>
    <w:rsid w:val="006A3D26"/>
    <w:rsid w:val="006A5386"/>
    <w:rsid w:val="006B3113"/>
    <w:rsid w:val="006C0564"/>
    <w:rsid w:val="006C10B0"/>
    <w:rsid w:val="006C2D26"/>
    <w:rsid w:val="006C3D83"/>
    <w:rsid w:val="006C5DD5"/>
    <w:rsid w:val="006C6992"/>
    <w:rsid w:val="006E0881"/>
    <w:rsid w:val="006E195F"/>
    <w:rsid w:val="006E5613"/>
    <w:rsid w:val="006E7674"/>
    <w:rsid w:val="006F1EA7"/>
    <w:rsid w:val="00700B2E"/>
    <w:rsid w:val="00701BC3"/>
    <w:rsid w:val="00701E9B"/>
    <w:rsid w:val="007048A2"/>
    <w:rsid w:val="0071413B"/>
    <w:rsid w:val="00720A3B"/>
    <w:rsid w:val="00723A8D"/>
    <w:rsid w:val="007327E0"/>
    <w:rsid w:val="00734920"/>
    <w:rsid w:val="00737027"/>
    <w:rsid w:val="007378DF"/>
    <w:rsid w:val="00743565"/>
    <w:rsid w:val="0074663F"/>
    <w:rsid w:val="00750BD6"/>
    <w:rsid w:val="00754D20"/>
    <w:rsid w:val="00755775"/>
    <w:rsid w:val="007607D7"/>
    <w:rsid w:val="00764C67"/>
    <w:rsid w:val="007650CB"/>
    <w:rsid w:val="00773F16"/>
    <w:rsid w:val="00776771"/>
    <w:rsid w:val="00783726"/>
    <w:rsid w:val="00785AF0"/>
    <w:rsid w:val="00786A15"/>
    <w:rsid w:val="007910A2"/>
    <w:rsid w:val="00791F27"/>
    <w:rsid w:val="00792B86"/>
    <w:rsid w:val="0079592A"/>
    <w:rsid w:val="0079734A"/>
    <w:rsid w:val="007A2BCA"/>
    <w:rsid w:val="007A54A1"/>
    <w:rsid w:val="007A5592"/>
    <w:rsid w:val="007A58DE"/>
    <w:rsid w:val="007B14EA"/>
    <w:rsid w:val="007B1B31"/>
    <w:rsid w:val="007B24CC"/>
    <w:rsid w:val="007B3330"/>
    <w:rsid w:val="007C056C"/>
    <w:rsid w:val="007C1873"/>
    <w:rsid w:val="007C7640"/>
    <w:rsid w:val="007D555F"/>
    <w:rsid w:val="007D714A"/>
    <w:rsid w:val="007E147F"/>
    <w:rsid w:val="007E7D2E"/>
    <w:rsid w:val="007F3B30"/>
    <w:rsid w:val="007F3FC0"/>
    <w:rsid w:val="007F4A6D"/>
    <w:rsid w:val="007F53CB"/>
    <w:rsid w:val="007F76A8"/>
    <w:rsid w:val="00802C7A"/>
    <w:rsid w:val="00811523"/>
    <w:rsid w:val="00817A05"/>
    <w:rsid w:val="00827E40"/>
    <w:rsid w:val="008354AF"/>
    <w:rsid w:val="008354B2"/>
    <w:rsid w:val="00835C7A"/>
    <w:rsid w:val="00841481"/>
    <w:rsid w:val="00842BBC"/>
    <w:rsid w:val="00842D66"/>
    <w:rsid w:val="008439BC"/>
    <w:rsid w:val="00844AE4"/>
    <w:rsid w:val="00853091"/>
    <w:rsid w:val="00853327"/>
    <w:rsid w:val="008538F2"/>
    <w:rsid w:val="008551AD"/>
    <w:rsid w:val="00855F8B"/>
    <w:rsid w:val="008617FD"/>
    <w:rsid w:val="00863862"/>
    <w:rsid w:val="008645FC"/>
    <w:rsid w:val="00865F02"/>
    <w:rsid w:val="00866676"/>
    <w:rsid w:val="00871752"/>
    <w:rsid w:val="0087627A"/>
    <w:rsid w:val="00876572"/>
    <w:rsid w:val="008830ED"/>
    <w:rsid w:val="00883687"/>
    <w:rsid w:val="00890FA9"/>
    <w:rsid w:val="0089321A"/>
    <w:rsid w:val="008A3E5B"/>
    <w:rsid w:val="008A4521"/>
    <w:rsid w:val="008A4B8B"/>
    <w:rsid w:val="008A4C32"/>
    <w:rsid w:val="008A5051"/>
    <w:rsid w:val="008A6D9E"/>
    <w:rsid w:val="008B071C"/>
    <w:rsid w:val="008C363A"/>
    <w:rsid w:val="008C76AD"/>
    <w:rsid w:val="008D71BC"/>
    <w:rsid w:val="008E1BB3"/>
    <w:rsid w:val="008E2551"/>
    <w:rsid w:val="008E397A"/>
    <w:rsid w:val="008F106E"/>
    <w:rsid w:val="008F265E"/>
    <w:rsid w:val="008F28EF"/>
    <w:rsid w:val="008F781A"/>
    <w:rsid w:val="008F7ED6"/>
    <w:rsid w:val="00905343"/>
    <w:rsid w:val="00910308"/>
    <w:rsid w:val="009118CA"/>
    <w:rsid w:val="00911C2B"/>
    <w:rsid w:val="00914F4D"/>
    <w:rsid w:val="0091799F"/>
    <w:rsid w:val="0092270A"/>
    <w:rsid w:val="00925F32"/>
    <w:rsid w:val="00930200"/>
    <w:rsid w:val="00930845"/>
    <w:rsid w:val="0093714C"/>
    <w:rsid w:val="00937D2D"/>
    <w:rsid w:val="00950586"/>
    <w:rsid w:val="00952AD5"/>
    <w:rsid w:val="00953635"/>
    <w:rsid w:val="00953874"/>
    <w:rsid w:val="00953AA3"/>
    <w:rsid w:val="0095760A"/>
    <w:rsid w:val="00960046"/>
    <w:rsid w:val="00966F98"/>
    <w:rsid w:val="00967C90"/>
    <w:rsid w:val="00970E02"/>
    <w:rsid w:val="0097432C"/>
    <w:rsid w:val="009768FB"/>
    <w:rsid w:val="00977342"/>
    <w:rsid w:val="00985F19"/>
    <w:rsid w:val="00987C4F"/>
    <w:rsid w:val="00991889"/>
    <w:rsid w:val="009A0724"/>
    <w:rsid w:val="009A09BA"/>
    <w:rsid w:val="009A0A02"/>
    <w:rsid w:val="009A67BC"/>
    <w:rsid w:val="009B46E3"/>
    <w:rsid w:val="009B5B76"/>
    <w:rsid w:val="009C180A"/>
    <w:rsid w:val="009C3E8A"/>
    <w:rsid w:val="009C6951"/>
    <w:rsid w:val="009D151A"/>
    <w:rsid w:val="009D18AC"/>
    <w:rsid w:val="009F1692"/>
    <w:rsid w:val="009F1B58"/>
    <w:rsid w:val="009F3858"/>
    <w:rsid w:val="00A04890"/>
    <w:rsid w:val="00A14905"/>
    <w:rsid w:val="00A154C3"/>
    <w:rsid w:val="00A156D8"/>
    <w:rsid w:val="00A1584D"/>
    <w:rsid w:val="00A15B0A"/>
    <w:rsid w:val="00A21407"/>
    <w:rsid w:val="00A233A9"/>
    <w:rsid w:val="00A2366A"/>
    <w:rsid w:val="00A27783"/>
    <w:rsid w:val="00A31AE8"/>
    <w:rsid w:val="00A40F21"/>
    <w:rsid w:val="00A4257D"/>
    <w:rsid w:val="00A438CB"/>
    <w:rsid w:val="00A44644"/>
    <w:rsid w:val="00A47F12"/>
    <w:rsid w:val="00A56AF5"/>
    <w:rsid w:val="00A60F04"/>
    <w:rsid w:val="00A61FEC"/>
    <w:rsid w:val="00A6532E"/>
    <w:rsid w:val="00A73A05"/>
    <w:rsid w:val="00A745DB"/>
    <w:rsid w:val="00A74EE1"/>
    <w:rsid w:val="00A7574A"/>
    <w:rsid w:val="00A7627A"/>
    <w:rsid w:val="00A76E82"/>
    <w:rsid w:val="00A76F15"/>
    <w:rsid w:val="00A81B50"/>
    <w:rsid w:val="00A821D9"/>
    <w:rsid w:val="00A8463C"/>
    <w:rsid w:val="00A85184"/>
    <w:rsid w:val="00A93CF4"/>
    <w:rsid w:val="00A97117"/>
    <w:rsid w:val="00AA5878"/>
    <w:rsid w:val="00AC59B1"/>
    <w:rsid w:val="00AC5DAD"/>
    <w:rsid w:val="00AD0A3D"/>
    <w:rsid w:val="00AD5902"/>
    <w:rsid w:val="00AD6573"/>
    <w:rsid w:val="00AD7D69"/>
    <w:rsid w:val="00AE3DF8"/>
    <w:rsid w:val="00AE4747"/>
    <w:rsid w:val="00AF711E"/>
    <w:rsid w:val="00AF7E69"/>
    <w:rsid w:val="00B019D0"/>
    <w:rsid w:val="00B07CE5"/>
    <w:rsid w:val="00B12608"/>
    <w:rsid w:val="00B1267D"/>
    <w:rsid w:val="00B13E00"/>
    <w:rsid w:val="00B1489F"/>
    <w:rsid w:val="00B16BC9"/>
    <w:rsid w:val="00B20CE4"/>
    <w:rsid w:val="00B21F34"/>
    <w:rsid w:val="00B279D3"/>
    <w:rsid w:val="00B311F3"/>
    <w:rsid w:val="00B31B5D"/>
    <w:rsid w:val="00B31F2A"/>
    <w:rsid w:val="00B47691"/>
    <w:rsid w:val="00B54239"/>
    <w:rsid w:val="00B54961"/>
    <w:rsid w:val="00B60CB9"/>
    <w:rsid w:val="00B67A59"/>
    <w:rsid w:val="00B70F56"/>
    <w:rsid w:val="00B72EC7"/>
    <w:rsid w:val="00B733A8"/>
    <w:rsid w:val="00B75B17"/>
    <w:rsid w:val="00B9054C"/>
    <w:rsid w:val="00B92DAE"/>
    <w:rsid w:val="00B97792"/>
    <w:rsid w:val="00BA4918"/>
    <w:rsid w:val="00BA6895"/>
    <w:rsid w:val="00BB136B"/>
    <w:rsid w:val="00BB1764"/>
    <w:rsid w:val="00BB25F2"/>
    <w:rsid w:val="00BB2D68"/>
    <w:rsid w:val="00BB32B9"/>
    <w:rsid w:val="00BB594C"/>
    <w:rsid w:val="00BB6EFC"/>
    <w:rsid w:val="00BC24FE"/>
    <w:rsid w:val="00BC3D3D"/>
    <w:rsid w:val="00BE0578"/>
    <w:rsid w:val="00BE49C6"/>
    <w:rsid w:val="00BE4B99"/>
    <w:rsid w:val="00BE5B49"/>
    <w:rsid w:val="00BE6E39"/>
    <w:rsid w:val="00BE7CFB"/>
    <w:rsid w:val="00BF3A01"/>
    <w:rsid w:val="00BF53B6"/>
    <w:rsid w:val="00C01B3D"/>
    <w:rsid w:val="00C01BF1"/>
    <w:rsid w:val="00C10428"/>
    <w:rsid w:val="00C13C66"/>
    <w:rsid w:val="00C1735F"/>
    <w:rsid w:val="00C204A4"/>
    <w:rsid w:val="00C32D5A"/>
    <w:rsid w:val="00C35FD2"/>
    <w:rsid w:val="00C446EA"/>
    <w:rsid w:val="00C46FEA"/>
    <w:rsid w:val="00C51FEB"/>
    <w:rsid w:val="00C52733"/>
    <w:rsid w:val="00C537CC"/>
    <w:rsid w:val="00C545FB"/>
    <w:rsid w:val="00C55DB9"/>
    <w:rsid w:val="00C61D08"/>
    <w:rsid w:val="00C73337"/>
    <w:rsid w:val="00C74AEA"/>
    <w:rsid w:val="00C84554"/>
    <w:rsid w:val="00C85287"/>
    <w:rsid w:val="00C94F74"/>
    <w:rsid w:val="00CA3AB2"/>
    <w:rsid w:val="00CA4814"/>
    <w:rsid w:val="00CB6905"/>
    <w:rsid w:val="00CB75ED"/>
    <w:rsid w:val="00CC51FF"/>
    <w:rsid w:val="00CC67A6"/>
    <w:rsid w:val="00CD153F"/>
    <w:rsid w:val="00CD3C47"/>
    <w:rsid w:val="00CE35AA"/>
    <w:rsid w:val="00CE423B"/>
    <w:rsid w:val="00CF0D49"/>
    <w:rsid w:val="00CF1406"/>
    <w:rsid w:val="00CF1D02"/>
    <w:rsid w:val="00D05B9E"/>
    <w:rsid w:val="00D06540"/>
    <w:rsid w:val="00D113D4"/>
    <w:rsid w:val="00D14E24"/>
    <w:rsid w:val="00D15EAC"/>
    <w:rsid w:val="00D165B9"/>
    <w:rsid w:val="00D238FB"/>
    <w:rsid w:val="00D24634"/>
    <w:rsid w:val="00D246DF"/>
    <w:rsid w:val="00D265BE"/>
    <w:rsid w:val="00D2788F"/>
    <w:rsid w:val="00D32791"/>
    <w:rsid w:val="00D35528"/>
    <w:rsid w:val="00D425EF"/>
    <w:rsid w:val="00D449CB"/>
    <w:rsid w:val="00D453DD"/>
    <w:rsid w:val="00D45D56"/>
    <w:rsid w:val="00D5477F"/>
    <w:rsid w:val="00D70F9F"/>
    <w:rsid w:val="00D734A1"/>
    <w:rsid w:val="00D82867"/>
    <w:rsid w:val="00D845D8"/>
    <w:rsid w:val="00D86DA1"/>
    <w:rsid w:val="00D942CF"/>
    <w:rsid w:val="00D967A1"/>
    <w:rsid w:val="00D96FA0"/>
    <w:rsid w:val="00DA3AD3"/>
    <w:rsid w:val="00DB1AD9"/>
    <w:rsid w:val="00DB7412"/>
    <w:rsid w:val="00DC2EE8"/>
    <w:rsid w:val="00DC4F95"/>
    <w:rsid w:val="00DD5559"/>
    <w:rsid w:val="00DD76F9"/>
    <w:rsid w:val="00DE3572"/>
    <w:rsid w:val="00DE44B4"/>
    <w:rsid w:val="00DE54DC"/>
    <w:rsid w:val="00DE72F0"/>
    <w:rsid w:val="00DE7CBC"/>
    <w:rsid w:val="00DF0BFF"/>
    <w:rsid w:val="00DF144B"/>
    <w:rsid w:val="00DF1A42"/>
    <w:rsid w:val="00DF33EF"/>
    <w:rsid w:val="00DF3D90"/>
    <w:rsid w:val="00DF56D7"/>
    <w:rsid w:val="00DF6261"/>
    <w:rsid w:val="00DF709F"/>
    <w:rsid w:val="00E008E2"/>
    <w:rsid w:val="00E0600E"/>
    <w:rsid w:val="00E0648F"/>
    <w:rsid w:val="00E134EF"/>
    <w:rsid w:val="00E13B3D"/>
    <w:rsid w:val="00E25338"/>
    <w:rsid w:val="00E26AED"/>
    <w:rsid w:val="00E33B3E"/>
    <w:rsid w:val="00E34D38"/>
    <w:rsid w:val="00E36CBA"/>
    <w:rsid w:val="00E41A44"/>
    <w:rsid w:val="00E472EB"/>
    <w:rsid w:val="00E553D6"/>
    <w:rsid w:val="00E63F0E"/>
    <w:rsid w:val="00E67917"/>
    <w:rsid w:val="00E73372"/>
    <w:rsid w:val="00E75D56"/>
    <w:rsid w:val="00E9176D"/>
    <w:rsid w:val="00E936F2"/>
    <w:rsid w:val="00E9766F"/>
    <w:rsid w:val="00EA1D1A"/>
    <w:rsid w:val="00EA3E23"/>
    <w:rsid w:val="00EA5FD2"/>
    <w:rsid w:val="00EA6CB3"/>
    <w:rsid w:val="00EB0C22"/>
    <w:rsid w:val="00EC20AB"/>
    <w:rsid w:val="00EC421E"/>
    <w:rsid w:val="00ED146E"/>
    <w:rsid w:val="00ED6250"/>
    <w:rsid w:val="00EE4D99"/>
    <w:rsid w:val="00EE5289"/>
    <w:rsid w:val="00EF0F87"/>
    <w:rsid w:val="00EF3413"/>
    <w:rsid w:val="00EF4D61"/>
    <w:rsid w:val="00EF6EE6"/>
    <w:rsid w:val="00EF79FB"/>
    <w:rsid w:val="00F0353E"/>
    <w:rsid w:val="00F037EB"/>
    <w:rsid w:val="00F0609A"/>
    <w:rsid w:val="00F07C0D"/>
    <w:rsid w:val="00F10212"/>
    <w:rsid w:val="00F13552"/>
    <w:rsid w:val="00F1402F"/>
    <w:rsid w:val="00F15742"/>
    <w:rsid w:val="00F1681F"/>
    <w:rsid w:val="00F177D1"/>
    <w:rsid w:val="00F208F7"/>
    <w:rsid w:val="00F248FD"/>
    <w:rsid w:val="00F25117"/>
    <w:rsid w:val="00F31E48"/>
    <w:rsid w:val="00F376CC"/>
    <w:rsid w:val="00F425C9"/>
    <w:rsid w:val="00F43339"/>
    <w:rsid w:val="00F44520"/>
    <w:rsid w:val="00F51ECE"/>
    <w:rsid w:val="00F530C4"/>
    <w:rsid w:val="00F56FA9"/>
    <w:rsid w:val="00F57C61"/>
    <w:rsid w:val="00F57C9C"/>
    <w:rsid w:val="00F657AA"/>
    <w:rsid w:val="00F66C06"/>
    <w:rsid w:val="00F7329E"/>
    <w:rsid w:val="00F81A1B"/>
    <w:rsid w:val="00F81B6E"/>
    <w:rsid w:val="00F81C17"/>
    <w:rsid w:val="00F85B28"/>
    <w:rsid w:val="00F85C7D"/>
    <w:rsid w:val="00F861FA"/>
    <w:rsid w:val="00F90DC8"/>
    <w:rsid w:val="00F94348"/>
    <w:rsid w:val="00F96C3E"/>
    <w:rsid w:val="00FA1E08"/>
    <w:rsid w:val="00FA2AC3"/>
    <w:rsid w:val="00FB022E"/>
    <w:rsid w:val="00FB510F"/>
    <w:rsid w:val="00FB6B40"/>
    <w:rsid w:val="00FC1D28"/>
    <w:rsid w:val="00FC28E5"/>
    <w:rsid w:val="00FC49C5"/>
    <w:rsid w:val="00FD1F79"/>
    <w:rsid w:val="00FD272B"/>
    <w:rsid w:val="00FD5CE5"/>
    <w:rsid w:val="00FE0E16"/>
    <w:rsid w:val="00FE29DF"/>
    <w:rsid w:val="00FE4093"/>
    <w:rsid w:val="00FE5516"/>
    <w:rsid w:val="00FE742C"/>
    <w:rsid w:val="00FF146A"/>
    <w:rsid w:val="00FF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38756C"/>
  <w15:docId w15:val="{0BD49CBF-C8DE-4C79-9E21-6C69E9D1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86D14"/>
    <w:pPr>
      <w:suppressAutoHyphens/>
    </w:pPr>
    <w:rPr>
      <w:sz w:val="24"/>
      <w:szCs w:val="24"/>
      <w:lang w:eastAsia="zh-CN"/>
    </w:rPr>
  </w:style>
  <w:style w:type="paragraph" w:styleId="Nagwek3">
    <w:name w:val="heading 3"/>
    <w:basedOn w:val="Normalny"/>
    <w:next w:val="Normalny"/>
    <w:qFormat/>
    <w:rsid w:val="002822A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86D14"/>
    <w:rPr>
      <w:rFonts w:ascii="Symbol" w:hAnsi="Symbol" w:cs="OpenSymbol"/>
    </w:rPr>
  </w:style>
  <w:style w:type="character" w:customStyle="1" w:styleId="Absatz-Standardschriftart">
    <w:name w:val="Absatz-Standardschriftart"/>
    <w:rsid w:val="00386D14"/>
  </w:style>
  <w:style w:type="character" w:customStyle="1" w:styleId="WW-Absatz-Standardschriftart">
    <w:name w:val="WW-Absatz-Standardschriftart"/>
    <w:rsid w:val="00386D14"/>
  </w:style>
  <w:style w:type="character" w:customStyle="1" w:styleId="WW-Absatz-Standardschriftart1">
    <w:name w:val="WW-Absatz-Standardschriftart1"/>
    <w:rsid w:val="00386D14"/>
  </w:style>
  <w:style w:type="character" w:customStyle="1" w:styleId="WW-Absatz-Standardschriftart11">
    <w:name w:val="WW-Absatz-Standardschriftart11"/>
    <w:rsid w:val="00386D14"/>
  </w:style>
  <w:style w:type="character" w:customStyle="1" w:styleId="WW-Absatz-Standardschriftart111">
    <w:name w:val="WW-Absatz-Standardschriftart111"/>
    <w:rsid w:val="00386D14"/>
  </w:style>
  <w:style w:type="character" w:customStyle="1" w:styleId="WW-Absatz-Standardschriftart1111">
    <w:name w:val="WW-Absatz-Standardschriftart1111"/>
    <w:rsid w:val="00386D14"/>
  </w:style>
  <w:style w:type="character" w:customStyle="1" w:styleId="Domylnaczcionkaakapitu1">
    <w:name w:val="Domyślna czcionka akapitu1"/>
    <w:rsid w:val="00386D14"/>
  </w:style>
  <w:style w:type="character" w:customStyle="1" w:styleId="Znakinumeracji">
    <w:name w:val="Znaki numeracji"/>
    <w:rsid w:val="00386D14"/>
  </w:style>
  <w:style w:type="character" w:customStyle="1" w:styleId="Symbolewypunktowania">
    <w:name w:val="Symbole wypunktowania"/>
    <w:rsid w:val="00386D14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386D1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86D14"/>
    <w:rPr>
      <w:sz w:val="28"/>
    </w:rPr>
  </w:style>
  <w:style w:type="paragraph" w:styleId="Lista">
    <w:name w:val="List"/>
    <w:basedOn w:val="Tekstpodstawowy"/>
    <w:rsid w:val="00386D14"/>
    <w:rPr>
      <w:rFonts w:cs="Tahoma"/>
    </w:rPr>
  </w:style>
  <w:style w:type="paragraph" w:styleId="Legenda">
    <w:name w:val="caption"/>
    <w:basedOn w:val="Normalny"/>
    <w:qFormat/>
    <w:rsid w:val="00386D1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86D14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386D14"/>
    <w:pPr>
      <w:suppressLineNumbers/>
    </w:pPr>
  </w:style>
  <w:style w:type="paragraph" w:customStyle="1" w:styleId="Nagwektabeli">
    <w:name w:val="Nagłówek tabeli"/>
    <w:basedOn w:val="Zawartotabeli"/>
    <w:rsid w:val="00386D14"/>
    <w:pPr>
      <w:jc w:val="center"/>
    </w:pPr>
    <w:rPr>
      <w:b/>
      <w:bCs/>
    </w:rPr>
  </w:style>
  <w:style w:type="character" w:styleId="Odwoanieprzypisukocowego">
    <w:name w:val="endnote reference"/>
    <w:uiPriority w:val="99"/>
    <w:unhideWhenUsed/>
    <w:rsid w:val="00966F98"/>
    <w:rPr>
      <w:vertAlign w:val="superscript"/>
    </w:rPr>
  </w:style>
  <w:style w:type="paragraph" w:customStyle="1" w:styleId="Tekstpodstawowy31">
    <w:name w:val="Tekst podstawowy 31"/>
    <w:basedOn w:val="Normalny"/>
    <w:rsid w:val="00966F98"/>
    <w:pPr>
      <w:jc w:val="both"/>
    </w:pPr>
    <w:rPr>
      <w:szCs w:val="20"/>
      <w:lang w:eastAsia="ar-SA"/>
    </w:rPr>
  </w:style>
  <w:style w:type="character" w:customStyle="1" w:styleId="TekstpodstawowyZnak">
    <w:name w:val="Tekst podstawowy Znak"/>
    <w:link w:val="Tekstpodstawowy"/>
    <w:rsid w:val="008D71BC"/>
    <w:rPr>
      <w:sz w:val="28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rsid w:val="00D2788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2788F"/>
    <w:rPr>
      <w:lang w:eastAsia="zh-CN"/>
    </w:rPr>
  </w:style>
  <w:style w:type="paragraph" w:styleId="Akapitzlist">
    <w:name w:val="List Paragraph"/>
    <w:basedOn w:val="Normalny"/>
    <w:uiPriority w:val="34"/>
    <w:qFormat/>
    <w:rsid w:val="00A7627A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B254D"/>
    <w:pPr>
      <w:suppressAutoHyphens w:val="0"/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4B254D"/>
    <w:rPr>
      <w:rFonts w:eastAsia="Calibri"/>
      <w:sz w:val="16"/>
      <w:szCs w:val="16"/>
    </w:rPr>
  </w:style>
  <w:style w:type="paragraph" w:styleId="Bezodstpw">
    <w:name w:val="No Spacing"/>
    <w:uiPriority w:val="1"/>
    <w:qFormat/>
    <w:rsid w:val="004B254D"/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qFormat/>
    <w:rsid w:val="002D5D82"/>
    <w:pPr>
      <w:spacing w:line="360" w:lineRule="auto"/>
      <w:jc w:val="center"/>
    </w:pPr>
    <w:rPr>
      <w:rFonts w:ascii="Arial" w:hAnsi="Arial"/>
      <w:b/>
      <w:lang w:eastAsia="ar-SA"/>
    </w:rPr>
  </w:style>
  <w:style w:type="character" w:customStyle="1" w:styleId="TytuZnak">
    <w:name w:val="Tytuł Znak"/>
    <w:link w:val="Tytu"/>
    <w:rsid w:val="002D5D82"/>
    <w:rPr>
      <w:rFonts w:ascii="Arial" w:hAnsi="Arial" w:cs="Arial"/>
      <w:b/>
      <w:sz w:val="24"/>
      <w:szCs w:val="24"/>
      <w:lang w:eastAsia="ar-SA"/>
    </w:rPr>
  </w:style>
  <w:style w:type="character" w:styleId="Hipercze">
    <w:name w:val="Hyperlink"/>
    <w:uiPriority w:val="99"/>
    <w:unhideWhenUsed/>
    <w:rsid w:val="0009529B"/>
    <w:rPr>
      <w:color w:val="0000FF"/>
      <w:u w:val="single"/>
    </w:rPr>
  </w:style>
  <w:style w:type="paragraph" w:customStyle="1" w:styleId="contact">
    <w:name w:val="contact"/>
    <w:basedOn w:val="Normalny"/>
    <w:rsid w:val="0009529B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21482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148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14828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148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14828"/>
    <w:rPr>
      <w:b/>
      <w:bCs/>
      <w:lang w:eastAsia="zh-CN"/>
    </w:rPr>
  </w:style>
  <w:style w:type="paragraph" w:styleId="Tekstdymka">
    <w:name w:val="Balloon Text"/>
    <w:basedOn w:val="Normalny"/>
    <w:link w:val="TekstdymkaZnak"/>
    <w:semiHidden/>
    <w:unhideWhenUsed/>
    <w:rsid w:val="002148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14828"/>
    <w:rPr>
      <w:rFonts w:ascii="Tahoma" w:hAnsi="Tahoma" w:cs="Tahom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unhideWhenUsed/>
    <w:rsid w:val="00EE4D99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E4D99"/>
    <w:rPr>
      <w:sz w:val="24"/>
      <w:szCs w:val="24"/>
    </w:rPr>
  </w:style>
  <w:style w:type="character" w:styleId="Odwoanieprzypisudolnego">
    <w:name w:val="footnote reference"/>
    <w:rsid w:val="00604B54"/>
    <w:rPr>
      <w:rFonts w:eastAsia="Times New Roman"/>
      <w:position w:val="1"/>
      <w:sz w:val="14"/>
    </w:rPr>
  </w:style>
  <w:style w:type="character" w:customStyle="1" w:styleId="Odwoanieprzypisudolnego1">
    <w:name w:val="Odwołanie przypisu dolnego1"/>
    <w:basedOn w:val="Domylnaczcionkaakapitu"/>
    <w:rsid w:val="00604B54"/>
  </w:style>
  <w:style w:type="character" w:customStyle="1" w:styleId="Znakiprzypiswdolnych">
    <w:name w:val="Znaki przypisów dolnych"/>
    <w:rsid w:val="00604B54"/>
  </w:style>
  <w:style w:type="paragraph" w:customStyle="1" w:styleId="NormalnyWeb1">
    <w:name w:val="Normalny (Web)1"/>
    <w:basedOn w:val="Normalny"/>
    <w:rsid w:val="00604B54"/>
    <w:pPr>
      <w:widowControl w:val="0"/>
      <w:suppressAutoHyphens w:val="0"/>
      <w:autoSpaceDE w:val="0"/>
    </w:pPr>
    <w:rPr>
      <w:rFonts w:cs="Liberation Serif"/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604B54"/>
    <w:pPr>
      <w:widowControl w:val="0"/>
      <w:suppressAutoHyphens w:val="0"/>
      <w:autoSpaceDE w:val="0"/>
      <w:ind w:left="339" w:hanging="339"/>
    </w:pPr>
    <w:rPr>
      <w:rFonts w:cs="Liberation Serif"/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04B54"/>
    <w:rPr>
      <w:rFonts w:cs="Liberation Serif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04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9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poddeb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C5F54-2C2B-41DE-82FF-2FF28F145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5</Pages>
  <Words>1656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Komenda Powiatowa Policji</vt:lpstr>
    </vt:vector>
  </TitlesOfParts>
  <Company>Gmina Poddębice</Company>
  <LinksUpToDate>false</LinksUpToDate>
  <CharactersWithSpaces>11574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Komenda Powiatowa Policji</dc:title>
  <dc:creator>Rafał</dc:creator>
  <cp:lastModifiedBy>Elżbieta Pośpieszyńska</cp:lastModifiedBy>
  <cp:revision>15</cp:revision>
  <cp:lastPrinted>2025-07-03T10:40:00Z</cp:lastPrinted>
  <dcterms:created xsi:type="dcterms:W3CDTF">2023-09-14T10:05:00Z</dcterms:created>
  <dcterms:modified xsi:type="dcterms:W3CDTF">2025-08-25T07:42:00Z</dcterms:modified>
</cp:coreProperties>
</file>